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29E50B7"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DAFC09B" w14:textId="77777777">
        <w:trPr>
          <w:trHeight w:val="1132"/>
        </w:trPr>
        <w:tc>
          <w:tcPr>
            <w:tcW w:w="10434" w:type="dxa"/>
          </w:tcPr>
          <w:p w14:paraId="1E8B568C" w14:textId="77777777" w:rsidR="00FD6D0F" w:rsidRDefault="00FD6D0F" w:rsidP="00FD6D0F">
            <w:pPr>
              <w:pStyle w:val="En-tte"/>
              <w:jc w:val="center"/>
              <w:rPr>
                <w:rFonts w:ascii="Arial" w:hAnsi="Arial" w:cs="Arial"/>
                <w:smallCaps/>
                <w:noProof/>
                <w:sz w:val="32"/>
                <w:lang w:eastAsia="fr-FR"/>
              </w:rPr>
            </w:pPr>
            <w:r>
              <w:rPr>
                <w:rFonts w:ascii="Arial" w:hAnsi="Arial" w:cs="Arial"/>
                <w:smallCaps/>
                <w:noProof/>
                <w:sz w:val="32"/>
                <w:lang w:eastAsia="fr-FR"/>
              </w:rPr>
              <w:drawing>
                <wp:inline distT="0" distB="0" distL="0" distR="0" wp14:anchorId="3039D2E6" wp14:editId="355C83DE">
                  <wp:extent cx="1823720" cy="462280"/>
                  <wp:effectExtent l="19050" t="0" r="5080" b="0"/>
                  <wp:docPr id="2" name="Image 0" descr="CCIGUYANE_Logo_2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CCIGUYANE_Logo_2019.jpg"/>
                          <pic:cNvPicPr>
                            <a:picLocks noChangeAspect="1" noChangeArrowheads="1"/>
                          </pic:cNvPicPr>
                        </pic:nvPicPr>
                        <pic:blipFill>
                          <a:blip r:embed="rId8" cstate="print"/>
                          <a:srcRect/>
                          <a:stretch>
                            <a:fillRect/>
                          </a:stretch>
                        </pic:blipFill>
                        <pic:spPr bwMode="auto">
                          <a:xfrm>
                            <a:off x="0" y="0"/>
                            <a:ext cx="1823720" cy="462280"/>
                          </a:xfrm>
                          <a:prstGeom prst="rect">
                            <a:avLst/>
                          </a:prstGeom>
                          <a:noFill/>
                          <a:ln w="9525">
                            <a:noFill/>
                            <a:miter lim="800000"/>
                            <a:headEnd/>
                            <a:tailEnd/>
                          </a:ln>
                        </pic:spPr>
                      </pic:pic>
                    </a:graphicData>
                  </a:graphic>
                </wp:inline>
              </w:drawing>
            </w:r>
          </w:p>
          <w:p w14:paraId="6283F912" w14:textId="77777777" w:rsidR="00FD6D0F" w:rsidRDefault="00FD6D0F" w:rsidP="00FD6D0F">
            <w:pPr>
              <w:pStyle w:val="En-tte"/>
              <w:jc w:val="center"/>
              <w:rPr>
                <w:color w:val="17365D"/>
                <w:sz w:val="16"/>
                <w:szCs w:val="16"/>
              </w:rPr>
            </w:pPr>
            <w:r>
              <w:rPr>
                <w:color w:val="17365D"/>
                <w:sz w:val="16"/>
                <w:szCs w:val="16"/>
              </w:rPr>
              <w:t xml:space="preserve">Maison des Entreprises  </w:t>
            </w:r>
          </w:p>
          <w:p w14:paraId="7BF71AED" w14:textId="77777777" w:rsidR="00FD6D0F" w:rsidRPr="003950D0" w:rsidRDefault="00FD6D0F" w:rsidP="00FD6D0F">
            <w:pPr>
              <w:pStyle w:val="En-tte"/>
              <w:jc w:val="center"/>
              <w:rPr>
                <w:color w:val="17365D"/>
                <w:sz w:val="16"/>
                <w:szCs w:val="16"/>
              </w:rPr>
            </w:pPr>
            <w:r w:rsidRPr="003950D0">
              <w:rPr>
                <w:color w:val="17365D"/>
                <w:sz w:val="16"/>
                <w:szCs w:val="16"/>
              </w:rPr>
              <w:t>Place de L’Esplanade</w:t>
            </w:r>
            <w:r>
              <w:rPr>
                <w:color w:val="17365D"/>
                <w:sz w:val="16"/>
                <w:szCs w:val="16"/>
              </w:rPr>
              <w:t xml:space="preserve"> - CS 80049</w:t>
            </w:r>
          </w:p>
          <w:p w14:paraId="51D0EBCF" w14:textId="77777777" w:rsidR="00FD6D0F" w:rsidRDefault="00FD6D0F" w:rsidP="00FD6D0F">
            <w:pPr>
              <w:pStyle w:val="En-tte"/>
              <w:jc w:val="center"/>
              <w:rPr>
                <w:color w:val="17365D"/>
                <w:sz w:val="16"/>
                <w:szCs w:val="16"/>
              </w:rPr>
            </w:pPr>
            <w:r w:rsidRPr="003950D0">
              <w:rPr>
                <w:color w:val="17365D"/>
                <w:sz w:val="16"/>
                <w:szCs w:val="16"/>
              </w:rPr>
              <w:t>97321 CAYENNE Cedex</w:t>
            </w:r>
          </w:p>
          <w:p w14:paraId="56F34BD3" w14:textId="77777777" w:rsidR="00541CA3" w:rsidRDefault="00541CA3" w:rsidP="00844DAA">
            <w:pPr>
              <w:pStyle w:val="Pieddepage"/>
              <w:tabs>
                <w:tab w:val="clear" w:pos="4536"/>
                <w:tab w:val="clear" w:pos="9072"/>
                <w:tab w:val="left" w:pos="851"/>
              </w:tabs>
              <w:jc w:val="center"/>
              <w:rPr>
                <w:rFonts w:ascii="Arial" w:hAnsi="Arial" w:cs="Arial"/>
                <w:b/>
                <w:sz w:val="18"/>
                <w:szCs w:val="18"/>
              </w:rPr>
            </w:pPr>
          </w:p>
          <w:p w14:paraId="4EB0BF82" w14:textId="77777777" w:rsidR="009B1CD0" w:rsidRDefault="009B1CD0" w:rsidP="00844DAA">
            <w:pPr>
              <w:pStyle w:val="Pieddepage"/>
              <w:tabs>
                <w:tab w:val="clear" w:pos="4536"/>
                <w:tab w:val="clear" w:pos="9072"/>
                <w:tab w:val="left" w:pos="851"/>
              </w:tabs>
              <w:jc w:val="center"/>
            </w:pPr>
          </w:p>
        </w:tc>
      </w:tr>
    </w:tbl>
    <w:p w14:paraId="0A7CE71C"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1E5363D2" w14:textId="77777777">
        <w:tc>
          <w:tcPr>
            <w:tcW w:w="9002" w:type="dxa"/>
            <w:shd w:val="clear" w:color="auto" w:fill="66CCFF"/>
          </w:tcPr>
          <w:p w14:paraId="74BAC6C1"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3C67D30C"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761853CA" w14:textId="77777777" w:rsidR="009B1CD0" w:rsidRDefault="00E47798" w:rsidP="0083205E">
            <w:pPr>
              <w:pStyle w:val="Titre8"/>
              <w:tabs>
                <w:tab w:val="left" w:pos="851"/>
                <w:tab w:val="right" w:pos="9639"/>
              </w:tabs>
              <w:spacing w:before="120" w:after="120"/>
            </w:pPr>
            <w:r>
              <w:rPr>
                <w:caps/>
                <w:sz w:val="28"/>
                <w:szCs w:val="28"/>
              </w:rPr>
              <w:t>ATTRI1</w:t>
            </w:r>
          </w:p>
        </w:tc>
      </w:tr>
    </w:tbl>
    <w:p w14:paraId="00293773" w14:textId="77777777" w:rsidR="009B1CD0" w:rsidRDefault="009B1CD0" w:rsidP="006C4338">
      <w:pPr>
        <w:tabs>
          <w:tab w:val="left" w:pos="851"/>
        </w:tabs>
      </w:pPr>
    </w:p>
    <w:p w14:paraId="4840E72E"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7CF1B696"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5FF68FC7"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10F6A5BB"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6140A1A4"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0785FEF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03CEFEE" w14:textId="77777777">
        <w:tc>
          <w:tcPr>
            <w:tcW w:w="10277" w:type="dxa"/>
            <w:shd w:val="clear" w:color="auto" w:fill="66CCFF"/>
          </w:tcPr>
          <w:p w14:paraId="3A92791C"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5CCD3F3F" w14:textId="77777777" w:rsidR="009B1CD0" w:rsidRDefault="009B1CD0" w:rsidP="006C4338">
      <w:pPr>
        <w:tabs>
          <w:tab w:val="left" w:pos="426"/>
          <w:tab w:val="left" w:pos="851"/>
        </w:tabs>
        <w:jc w:val="both"/>
      </w:pPr>
    </w:p>
    <w:p w14:paraId="49004028"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14:paraId="29AA2A6E"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002A8705" w14:textId="77777777" w:rsidR="00AF3829" w:rsidRDefault="00AF3829" w:rsidP="00AF3829">
      <w:pPr>
        <w:rPr>
          <w:rFonts w:ascii="Arial" w:hAnsi="Arial" w:cs="Arial"/>
          <w:b/>
          <w:sz w:val="24"/>
          <w:szCs w:val="24"/>
          <w:u w:val="single"/>
        </w:rPr>
      </w:pPr>
    </w:p>
    <w:p w14:paraId="7A8A821C" w14:textId="77777777" w:rsidR="00AF3829" w:rsidRDefault="00514E24" w:rsidP="00AF3829">
      <w:pPr>
        <w:rPr>
          <w:rFonts w:ascii="Arial" w:hAnsi="Arial" w:cs="Arial"/>
          <w:b/>
          <w:sz w:val="24"/>
          <w:szCs w:val="24"/>
          <w:u w:val="single"/>
        </w:rPr>
      </w:pPr>
      <w:r>
        <w:rPr>
          <w:rFonts w:ascii="Arial" w:hAnsi="Arial" w:cs="Arial"/>
          <w:b/>
          <w:sz w:val="24"/>
          <w:szCs w:val="24"/>
          <w:u w:val="single"/>
        </w:rPr>
        <w:t xml:space="preserve">LOT  </w:t>
      </w:r>
      <w:r w:rsidR="0022600E">
        <w:rPr>
          <w:rFonts w:ascii="Arial" w:hAnsi="Arial" w:cs="Arial"/>
          <w:b/>
          <w:sz w:val="24"/>
          <w:szCs w:val="24"/>
          <w:u w:val="single"/>
        </w:rPr>
        <w:t>0</w:t>
      </w:r>
      <w:r>
        <w:rPr>
          <w:rFonts w:ascii="Arial" w:hAnsi="Arial" w:cs="Arial"/>
          <w:b/>
          <w:sz w:val="24"/>
          <w:szCs w:val="24"/>
          <w:u w:val="single"/>
        </w:rPr>
        <w:t>1</w:t>
      </w:r>
      <w:r w:rsidR="00AF3829" w:rsidRPr="00D96294">
        <w:rPr>
          <w:rFonts w:ascii="Arial" w:hAnsi="Arial" w:cs="Arial"/>
          <w:b/>
          <w:sz w:val="24"/>
          <w:szCs w:val="24"/>
          <w:u w:val="single"/>
        </w:rPr>
        <w:t xml:space="preserve">: </w:t>
      </w:r>
      <w:r w:rsidR="00AF3829">
        <w:rPr>
          <w:rFonts w:ascii="Arial" w:hAnsi="Arial" w:cs="Arial"/>
          <w:b/>
          <w:sz w:val="24"/>
          <w:szCs w:val="24"/>
          <w:u w:val="single"/>
        </w:rPr>
        <w:t>ENERGIE MT</w:t>
      </w:r>
    </w:p>
    <w:p w14:paraId="2EAE6E53" w14:textId="77777777" w:rsidR="00AF3829" w:rsidRPr="00806549" w:rsidRDefault="00AF3829" w:rsidP="00AF3829">
      <w:pPr>
        <w:rPr>
          <w:rFonts w:ascii="Arial" w:hAnsi="Arial" w:cs="Arial"/>
          <w:b/>
          <w:color w:val="800000"/>
          <w:sz w:val="24"/>
          <w:szCs w:val="24"/>
        </w:rPr>
      </w:pPr>
    </w:p>
    <w:p w14:paraId="74CB3BA5" w14:textId="77777777" w:rsidR="00FE497B" w:rsidRDefault="00FE497B" w:rsidP="00FE497B">
      <w:pPr>
        <w:rPr>
          <w:rFonts w:ascii="Arial" w:hAnsi="Arial" w:cs="Arial"/>
          <w:b/>
          <w:color w:val="800000"/>
          <w:sz w:val="40"/>
          <w:szCs w:val="40"/>
        </w:rPr>
      </w:pPr>
      <w:r>
        <w:rPr>
          <w:rFonts w:cs="Arial" w:hint="cs"/>
          <w:b/>
          <w:sz w:val="28"/>
          <w:highlight w:val="lightGray"/>
        </w:rPr>
        <w:t>Prestations de Maintenance techniques des installations</w:t>
      </w:r>
      <w:r>
        <w:rPr>
          <w:rFonts w:cs="Arial"/>
          <w:b/>
          <w:sz w:val="28"/>
          <w:highlight w:val="lightGray"/>
        </w:rPr>
        <w:t>-</w:t>
      </w:r>
      <w:r>
        <w:rPr>
          <w:rFonts w:cs="Arial" w:hint="cs"/>
          <w:b/>
          <w:sz w:val="28"/>
          <w:highlight w:val="lightGray"/>
        </w:rPr>
        <w:t>Sites CCI GUYANE.</w:t>
      </w:r>
    </w:p>
    <w:p w14:paraId="33BC0C72" w14:textId="77777777" w:rsidR="00AF3829" w:rsidRDefault="00AF3829" w:rsidP="00AF3829">
      <w:pPr>
        <w:tabs>
          <w:tab w:val="center" w:pos="4678"/>
          <w:tab w:val="right" w:pos="9214"/>
        </w:tabs>
        <w:rPr>
          <w:rFonts w:ascii="Arial" w:hAnsi="Arial" w:cs="Arial"/>
          <w:b/>
        </w:rPr>
      </w:pPr>
    </w:p>
    <w:p w14:paraId="503653A5" w14:textId="00F59A59" w:rsidR="00AF3829" w:rsidRPr="00AF3829" w:rsidRDefault="00AF3829" w:rsidP="00AF3829">
      <w:pPr>
        <w:tabs>
          <w:tab w:val="center" w:pos="4678"/>
          <w:tab w:val="right" w:pos="9214"/>
        </w:tabs>
        <w:rPr>
          <w:rFonts w:ascii="Albertus Extra Bold (W1)" w:hAnsi="Albertus Extra Bold (W1)"/>
          <w:color w:val="0000FF"/>
          <w:sz w:val="28"/>
          <w:szCs w:val="28"/>
        </w:rPr>
      </w:pPr>
      <w:r w:rsidRPr="00AF3829">
        <w:rPr>
          <w:rFonts w:ascii="Arial" w:hAnsi="Arial" w:cs="Arial"/>
          <w:b/>
          <w:sz w:val="28"/>
          <w:szCs w:val="28"/>
        </w:rPr>
        <w:t xml:space="preserve">Marché N° : </w:t>
      </w:r>
      <w:r w:rsidRPr="00AF3829">
        <w:rPr>
          <w:rFonts w:ascii="Arial" w:hAnsi="Arial" w:cs="Arial"/>
          <w:color w:val="000000" w:themeColor="text1"/>
          <w:sz w:val="28"/>
          <w:szCs w:val="28"/>
        </w:rPr>
        <w:t>CCI-973-</w:t>
      </w:r>
      <w:r w:rsidR="00793E78">
        <w:rPr>
          <w:rFonts w:ascii="Arial" w:hAnsi="Arial" w:cs="Arial"/>
          <w:color w:val="000000" w:themeColor="text1"/>
          <w:sz w:val="28"/>
          <w:szCs w:val="28"/>
        </w:rPr>
        <w:t>0</w:t>
      </w:r>
      <w:r w:rsidR="00C3742F">
        <w:rPr>
          <w:rFonts w:ascii="Arial" w:hAnsi="Arial" w:cs="Arial"/>
          <w:color w:val="000000" w:themeColor="text1"/>
          <w:sz w:val="28"/>
          <w:szCs w:val="28"/>
        </w:rPr>
        <w:t>3</w:t>
      </w:r>
      <w:r w:rsidRPr="00AF3829">
        <w:rPr>
          <w:rFonts w:ascii="Arial" w:hAnsi="Arial" w:cs="Arial"/>
          <w:color w:val="000000" w:themeColor="text1"/>
          <w:sz w:val="28"/>
          <w:szCs w:val="28"/>
        </w:rPr>
        <w:t>/</w:t>
      </w:r>
      <w:r w:rsidR="00F14BD6">
        <w:rPr>
          <w:rFonts w:ascii="Arial" w:hAnsi="Arial" w:cs="Arial"/>
          <w:color w:val="000000" w:themeColor="text1"/>
          <w:sz w:val="28"/>
          <w:szCs w:val="28"/>
        </w:rPr>
        <w:t>2</w:t>
      </w:r>
      <w:r w:rsidR="00C3742F">
        <w:rPr>
          <w:rFonts w:ascii="Arial" w:hAnsi="Arial" w:cs="Arial"/>
          <w:color w:val="000000" w:themeColor="text1"/>
          <w:sz w:val="28"/>
          <w:szCs w:val="28"/>
        </w:rPr>
        <w:t>6</w:t>
      </w:r>
      <w:r w:rsidRPr="00AF3829">
        <w:rPr>
          <w:rFonts w:ascii="Albertus Extra Bold (W1)" w:hAnsi="Albertus Extra Bold (W1)"/>
          <w:color w:val="0000FF"/>
          <w:sz w:val="28"/>
          <w:szCs w:val="28"/>
        </w:rPr>
        <w:t xml:space="preserve">  </w:t>
      </w:r>
    </w:p>
    <w:p w14:paraId="4F33BFCD" w14:textId="77777777" w:rsidR="00AF3829" w:rsidRPr="00276D6E" w:rsidRDefault="00AF3829" w:rsidP="00AF3829">
      <w:pPr>
        <w:tabs>
          <w:tab w:val="center" w:pos="4678"/>
          <w:tab w:val="right" w:pos="9214"/>
        </w:tabs>
        <w:rPr>
          <w:rFonts w:ascii="Arial" w:hAnsi="Arial" w:cs="Arial"/>
          <w:b/>
          <w:sz w:val="32"/>
          <w:szCs w:val="32"/>
        </w:rPr>
      </w:pPr>
      <w:r>
        <w:rPr>
          <w:rFonts w:ascii="Albertus Extra Bold (W1)" w:hAnsi="Albertus Extra Bold (W1)"/>
          <w:color w:val="0000FF"/>
          <w:sz w:val="28"/>
        </w:rPr>
        <w:t xml:space="preserve"> </w:t>
      </w:r>
    </w:p>
    <w:p w14:paraId="0F51F3AB" w14:textId="77777777" w:rsidR="009B1CD0" w:rsidRDefault="009B1CD0" w:rsidP="00AF3829">
      <w:pPr>
        <w:pStyle w:val="Corpsdetexte2"/>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55FD9294"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7BED1F17"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52CEA1B3" w14:textId="46740443" w:rsidR="009B1CD0" w:rsidRDefault="008B05C8"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ab/>
        <w:t xml:space="preserve">à l’ensemble du marché ou de l’accord-cadre </w:t>
      </w:r>
      <w:r w:rsidR="009B1CD0">
        <w:rPr>
          <w:i/>
          <w:iCs/>
          <w:sz w:val="18"/>
          <w:szCs w:val="18"/>
        </w:rPr>
        <w:t xml:space="preserve">(en cas de </w:t>
      </w:r>
      <w:r w:rsidR="00C3742F">
        <w:rPr>
          <w:i/>
          <w:iCs/>
          <w:sz w:val="18"/>
          <w:szCs w:val="18"/>
        </w:rPr>
        <w:t>non-allotissement</w:t>
      </w:r>
      <w:r w:rsidR="009B1CD0">
        <w:rPr>
          <w:i/>
          <w:iCs/>
          <w:sz w:val="18"/>
          <w:szCs w:val="18"/>
        </w:rPr>
        <w:t>)</w:t>
      </w:r>
      <w:r w:rsidR="00B87564">
        <w:rPr>
          <w:i/>
          <w:iCs/>
          <w:sz w:val="18"/>
          <w:szCs w:val="18"/>
        </w:rPr>
        <w:t> </w:t>
      </w:r>
      <w:r w:rsidR="00B87564">
        <w:rPr>
          <w:iCs/>
        </w:rPr>
        <w:t>;</w:t>
      </w:r>
    </w:p>
    <w:p w14:paraId="5C1E430A" w14:textId="77777777" w:rsidR="009B1CD0" w:rsidRDefault="009B1CD0" w:rsidP="009B45B9">
      <w:pPr>
        <w:tabs>
          <w:tab w:val="left" w:pos="426"/>
          <w:tab w:val="left" w:pos="851"/>
        </w:tabs>
        <w:jc w:val="both"/>
        <w:rPr>
          <w:rFonts w:ascii="Arial" w:hAnsi="Arial" w:cs="Arial"/>
        </w:rPr>
      </w:pPr>
    </w:p>
    <w:p w14:paraId="0FFECFDF" w14:textId="77777777" w:rsidR="00B87564" w:rsidRDefault="008B05C8"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ab/>
      </w:r>
      <w:r w:rsidR="00B87564">
        <w:rPr>
          <w:rFonts w:ascii="Arial" w:hAnsi="Arial" w:cs="Arial"/>
        </w:rPr>
        <w:t xml:space="preserve">au lot n°……. ou aux lots n°…………… du marché ou de l’accord-cadre </w:t>
      </w:r>
      <w:r w:rsidR="00B87564">
        <w:rPr>
          <w:rFonts w:ascii="Arial" w:hAnsi="Arial" w:cs="Arial"/>
          <w:i/>
          <w:iCs/>
          <w:sz w:val="18"/>
          <w:szCs w:val="18"/>
        </w:rPr>
        <w:t>(en cas d’allotissement)</w:t>
      </w:r>
      <w:r w:rsidR="00B87564">
        <w:rPr>
          <w:rFonts w:ascii="Arial" w:hAnsi="Arial" w:cs="Arial"/>
        </w:rPr>
        <w:t> ;</w:t>
      </w:r>
    </w:p>
    <w:p w14:paraId="3D794D71"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719CC110" w14:textId="77777777" w:rsidR="009B1CD0" w:rsidRDefault="009B1CD0" w:rsidP="009B45B9">
      <w:pPr>
        <w:pStyle w:val="fcasegauche"/>
        <w:tabs>
          <w:tab w:val="left" w:pos="851"/>
        </w:tabs>
        <w:spacing w:after="0"/>
        <w:rPr>
          <w:rFonts w:ascii="Arial" w:hAnsi="Arial" w:cs="Arial"/>
        </w:rPr>
      </w:pPr>
    </w:p>
    <w:p w14:paraId="25A77AED" w14:textId="77777777" w:rsidR="00B87564" w:rsidRDefault="008B05C8"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fldChar w:fldCharType="separate"/>
      </w:r>
      <w:r>
        <w:fldChar w:fldCharType="end"/>
      </w:r>
      <w:r w:rsidR="00B87564">
        <w:rPr>
          <w:rFonts w:ascii="Arial" w:hAnsi="Arial" w:cs="Arial"/>
        </w:rPr>
        <w:tab/>
        <w:t xml:space="preserve">correspondant, pour les lots n°……., à l’offre variable </w:t>
      </w:r>
      <w:r w:rsidR="00B87564">
        <w:rPr>
          <w:rFonts w:ascii="Arial" w:hAnsi="Arial" w:cs="Arial"/>
          <w:i/>
          <w:iCs/>
          <w:sz w:val="18"/>
          <w:szCs w:val="18"/>
        </w:rPr>
        <w:t>(en cas d’allotissement)</w:t>
      </w:r>
      <w:r w:rsidR="00B87564">
        <w:rPr>
          <w:rFonts w:ascii="Arial" w:hAnsi="Arial" w:cs="Arial"/>
        </w:rPr>
        <w:t> ;</w:t>
      </w:r>
    </w:p>
    <w:p w14:paraId="2523902B" w14:textId="77777777"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(l’acheteur duplique cette mention tant que de besoin</w:t>
      </w:r>
      <w:r>
        <w:rPr>
          <w:rFonts w:ascii="Arial" w:hAnsi="Arial" w:cs="Arial"/>
          <w:bCs/>
          <w:i/>
          <w:iCs/>
          <w:sz w:val="18"/>
          <w:szCs w:val="18"/>
        </w:rPr>
        <w:t>.</w:t>
      </w:r>
      <w:r>
        <w:rPr>
          <w:rFonts w:ascii="Arial" w:hAnsi="Arial" w:cs="Arial"/>
          <w:i/>
          <w:iCs/>
          <w:sz w:val="18"/>
          <w:szCs w:val="18"/>
        </w:rPr>
        <w:t>)</w:t>
      </w:r>
    </w:p>
    <w:p w14:paraId="605E92B1" w14:textId="77777777" w:rsidR="009B1CD0" w:rsidRDefault="009B1CD0" w:rsidP="009B45B9">
      <w:pPr>
        <w:pStyle w:val="fcasegauche"/>
        <w:tabs>
          <w:tab w:val="left" w:pos="1418"/>
        </w:tabs>
        <w:spacing w:after="0"/>
        <w:rPr>
          <w:rFonts w:ascii="Arial" w:hAnsi="Arial" w:cs="Arial"/>
        </w:rPr>
      </w:pPr>
    </w:p>
    <w:p w14:paraId="272E7EAC"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3DBE5551" w14:textId="77777777" w:rsidR="009B1CD0" w:rsidRDefault="008B05C8"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rsidR="002172B2">
        <w:instrText xml:space="preserve"> FORMCHECKBOX </w:instrText>
      </w:r>
      <w:r>
        <w:fldChar w:fldCharType="separate"/>
      </w:r>
      <w:r>
        <w:fldChar w:fldCharType="end"/>
      </w:r>
      <w:r w:rsidR="009B1CD0">
        <w:rPr>
          <w:rFonts w:ascii="Arial" w:hAnsi="Arial" w:cs="Arial"/>
        </w:rPr>
        <w:tab/>
        <w:t>à l’offre de base.</w:t>
      </w:r>
    </w:p>
    <w:p w14:paraId="49DBCD2E" w14:textId="77777777" w:rsidR="009B1CD0" w:rsidRDefault="009B1CD0" w:rsidP="005846FB">
      <w:pPr>
        <w:pStyle w:val="fcasegauche"/>
        <w:tabs>
          <w:tab w:val="left" w:pos="851"/>
        </w:tabs>
        <w:spacing w:after="0"/>
        <w:rPr>
          <w:rFonts w:ascii="Arial" w:hAnsi="Arial" w:cs="Arial"/>
        </w:rPr>
      </w:pPr>
    </w:p>
    <w:p w14:paraId="105B45DD" w14:textId="77777777" w:rsidR="009B1CD0" w:rsidRDefault="008B05C8"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ab/>
        <w:t xml:space="preserve">à la variante suivante : </w:t>
      </w:r>
    </w:p>
    <w:p w14:paraId="1893F532" w14:textId="77777777" w:rsidR="009B1CD0" w:rsidRDefault="009B1CD0" w:rsidP="005846FB">
      <w:pPr>
        <w:pStyle w:val="fcasegauche"/>
        <w:tabs>
          <w:tab w:val="left" w:pos="851"/>
        </w:tabs>
        <w:spacing w:after="0"/>
        <w:rPr>
          <w:rFonts w:ascii="Arial" w:hAnsi="Arial" w:cs="Arial"/>
        </w:rPr>
      </w:pPr>
    </w:p>
    <w:p w14:paraId="7F3244B2" w14:textId="77777777" w:rsidR="009B1CD0" w:rsidRDefault="009B1CD0" w:rsidP="005846FB">
      <w:pPr>
        <w:pStyle w:val="fcasegauche"/>
        <w:tabs>
          <w:tab w:val="left" w:pos="851"/>
        </w:tabs>
        <w:spacing w:after="0"/>
        <w:rPr>
          <w:rFonts w:ascii="Arial" w:hAnsi="Arial" w:cs="Arial"/>
        </w:rPr>
      </w:pPr>
    </w:p>
    <w:p w14:paraId="46825015" w14:textId="77777777"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1BEB98B" w14:textId="77777777">
        <w:tc>
          <w:tcPr>
            <w:tcW w:w="10277" w:type="dxa"/>
            <w:shd w:val="clear" w:color="auto" w:fill="66CCFF"/>
          </w:tcPr>
          <w:p w14:paraId="1047135E" w14:textId="77777777"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5CE0CC68" w14:textId="77777777" w:rsidR="009B1CD0" w:rsidRDefault="009B1CD0" w:rsidP="006C4338">
      <w:pPr>
        <w:tabs>
          <w:tab w:val="left" w:pos="851"/>
        </w:tabs>
      </w:pPr>
    </w:p>
    <w:p w14:paraId="370E937D"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453CF6DB"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ED6FE3C" w14:textId="77777777" w:rsidR="009B1CD0" w:rsidRDefault="009B1CD0" w:rsidP="005846FB">
      <w:pPr>
        <w:tabs>
          <w:tab w:val="left" w:pos="851"/>
        </w:tabs>
        <w:rPr>
          <w:rFonts w:ascii="Arial" w:hAnsi="Arial" w:cs="Arial"/>
        </w:rPr>
      </w:pPr>
    </w:p>
    <w:p w14:paraId="28E412FF"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50B99A40" w14:textId="3C7902A0" w:rsidR="009B1CD0" w:rsidRPr="00CD185D" w:rsidRDefault="008B05C8"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00AF3829" w:rsidRPr="00514E24">
        <w:rPr>
          <w:lang w:val="en-US"/>
        </w:rPr>
        <w:instrText xml:space="preserve"> FORMCHECKBOX </w:instrText>
      </w:r>
      <w:r>
        <w:fldChar w:fldCharType="separate"/>
      </w:r>
      <w:r>
        <w:fldChar w:fldCharType="end"/>
      </w:r>
      <w:r w:rsidR="009B1CD0">
        <w:rPr>
          <w:rFonts w:ascii="Arial" w:hAnsi="Arial" w:cs="Arial"/>
          <w:lang w:val="en-GB"/>
        </w:rPr>
        <w:t xml:space="preserve"> CC</w:t>
      </w:r>
      <w:r w:rsidR="005F6FB2">
        <w:rPr>
          <w:rFonts w:ascii="Arial" w:hAnsi="Arial" w:cs="Arial"/>
          <w:lang w:val="en-GB"/>
        </w:rPr>
        <w:t>T</w:t>
      </w:r>
      <w:r w:rsidR="009B1CD0">
        <w:rPr>
          <w:rFonts w:ascii="Arial" w:hAnsi="Arial" w:cs="Arial"/>
          <w:lang w:val="en-GB"/>
        </w:rPr>
        <w:t>P ………………………………………………………………………………………</w:t>
      </w:r>
      <w:r w:rsidR="00C3742F">
        <w:rPr>
          <w:rFonts w:ascii="Arial" w:hAnsi="Arial" w:cs="Arial"/>
          <w:lang w:val="en-GB"/>
        </w:rPr>
        <w:t>….</w:t>
      </w:r>
    </w:p>
    <w:p w14:paraId="7B5F6C60" w14:textId="77777777" w:rsidR="009B1CD0" w:rsidRPr="00CD185D" w:rsidRDefault="008B05C8"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separate"/>
      </w:r>
      <w:r>
        <w:fldChar w:fldCharType="end"/>
      </w:r>
      <w:r w:rsidR="009B1CD0">
        <w:rPr>
          <w:rFonts w:ascii="Arial" w:hAnsi="Arial" w:cs="Arial"/>
          <w:lang w:val="en-GB"/>
        </w:rPr>
        <w:t xml:space="preserve"> CCAG:</w:t>
      </w:r>
      <w:r w:rsidR="003D6679">
        <w:rPr>
          <w:rFonts w:ascii="Arial" w:hAnsi="Arial" w:cs="Arial"/>
          <w:lang w:val="en-GB"/>
        </w:rPr>
        <w:t xml:space="preserve"> </w:t>
      </w:r>
      <w:r w:rsidR="009B1CD0">
        <w:rPr>
          <w:rFonts w:ascii="Arial" w:hAnsi="Arial" w:cs="Arial"/>
          <w:lang w:val="en-GB"/>
        </w:rPr>
        <w:t>……………………………………………………………………………………………</w:t>
      </w:r>
    </w:p>
    <w:p w14:paraId="16CDAAFE" w14:textId="3EA04B8F" w:rsidR="009B1CD0" w:rsidRPr="005F6FB2" w:rsidRDefault="008B05C8" w:rsidP="0061068C">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00AF3829" w:rsidRPr="005F6FB2">
        <w:instrText xml:space="preserve"> FORMCHECKBOX </w:instrText>
      </w:r>
      <w:r>
        <w:fldChar w:fldCharType="separate"/>
      </w:r>
      <w:r>
        <w:fldChar w:fldCharType="end"/>
      </w:r>
      <w:r w:rsidR="009B1CD0" w:rsidRPr="005F6FB2">
        <w:rPr>
          <w:rFonts w:ascii="Arial" w:hAnsi="Arial" w:cs="Arial"/>
        </w:rPr>
        <w:t xml:space="preserve"> CC</w:t>
      </w:r>
      <w:r w:rsidR="005F6FB2" w:rsidRPr="005F6FB2">
        <w:rPr>
          <w:rFonts w:ascii="Arial" w:hAnsi="Arial" w:cs="Arial"/>
        </w:rPr>
        <w:t>A</w:t>
      </w:r>
      <w:r w:rsidR="009B1CD0" w:rsidRPr="005F6FB2">
        <w:rPr>
          <w:rFonts w:ascii="Arial" w:hAnsi="Arial" w:cs="Arial"/>
        </w:rPr>
        <w:t>P ……………………………………………………………………………………</w:t>
      </w:r>
      <w:r w:rsidR="00C3742F" w:rsidRPr="005F6FB2">
        <w:rPr>
          <w:rFonts w:ascii="Arial" w:hAnsi="Arial" w:cs="Arial"/>
        </w:rPr>
        <w:t>……</w:t>
      </w:r>
      <w:r w:rsidR="009B1CD0" w:rsidRPr="005F6FB2">
        <w:rPr>
          <w:rFonts w:ascii="Arial" w:hAnsi="Arial" w:cs="Arial"/>
        </w:rPr>
        <w:t>.</w:t>
      </w:r>
    </w:p>
    <w:p w14:paraId="6B259F86" w14:textId="4F3A869E" w:rsidR="0065128E" w:rsidRPr="005F6FB2" w:rsidRDefault="008B05C8" w:rsidP="0065128E">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0065128E" w:rsidRPr="005F6FB2">
        <w:instrText xml:space="preserve"> FORMCHECKBOX </w:instrText>
      </w:r>
      <w:r>
        <w:fldChar w:fldCharType="separate"/>
      </w:r>
      <w:r>
        <w:fldChar w:fldCharType="end"/>
      </w:r>
      <w:r w:rsidR="0065128E" w:rsidRPr="005F6FB2">
        <w:rPr>
          <w:rFonts w:ascii="Arial" w:hAnsi="Arial" w:cs="Arial"/>
        </w:rPr>
        <w:t xml:space="preserve"> </w:t>
      </w:r>
      <w:r w:rsidR="00C3742F" w:rsidRPr="005F6FB2">
        <w:rPr>
          <w:rFonts w:ascii="Arial" w:hAnsi="Arial" w:cs="Arial"/>
        </w:rPr>
        <w:t>RC …</w:t>
      </w:r>
      <w:r w:rsidR="0065128E" w:rsidRPr="005F6FB2">
        <w:rPr>
          <w:rFonts w:ascii="Arial" w:hAnsi="Arial" w:cs="Arial"/>
        </w:rPr>
        <w:t>…………………………………………………………………………………</w:t>
      </w:r>
      <w:r w:rsidR="00C3742F" w:rsidRPr="005F6FB2">
        <w:rPr>
          <w:rFonts w:ascii="Arial" w:hAnsi="Arial" w:cs="Arial"/>
        </w:rPr>
        <w:t>……</w:t>
      </w:r>
      <w:r w:rsidR="0065128E" w:rsidRPr="005F6FB2">
        <w:rPr>
          <w:rFonts w:ascii="Arial" w:hAnsi="Arial" w:cs="Arial"/>
        </w:rPr>
        <w:t>.</w:t>
      </w:r>
    </w:p>
    <w:p w14:paraId="1D65BBF0" w14:textId="429E74B9" w:rsidR="009B1CD0" w:rsidRDefault="008B05C8"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00AF3829">
        <w:instrText xml:space="preserve"> FORMCHECKBOX </w:instrText>
      </w:r>
      <w:r>
        <w:fldChar w:fldCharType="separate"/>
      </w:r>
      <w:r>
        <w:fldChar w:fldCharType="end"/>
      </w:r>
      <w:r w:rsidR="0065128E">
        <w:rPr>
          <w:rFonts w:ascii="Arial" w:hAnsi="Arial" w:cs="Arial"/>
        </w:rPr>
        <w:t xml:space="preserve"> Autres :</w:t>
      </w:r>
      <w:r w:rsidR="003D6679">
        <w:rPr>
          <w:rFonts w:ascii="Arial" w:hAnsi="Arial" w:cs="Arial"/>
        </w:rPr>
        <w:t xml:space="preserve"> </w:t>
      </w:r>
      <w:r w:rsidR="0065128E">
        <w:rPr>
          <w:rFonts w:ascii="Arial" w:hAnsi="Arial" w:cs="Arial"/>
        </w:rPr>
        <w:t>Cadre de mémoire </w:t>
      </w:r>
      <w:r w:rsidR="00B44F5B">
        <w:rPr>
          <w:rFonts w:ascii="Arial" w:hAnsi="Arial" w:cs="Arial"/>
        </w:rPr>
        <w:t>technique ;</w:t>
      </w:r>
      <w:r w:rsidR="002172B2">
        <w:rPr>
          <w:rFonts w:ascii="Arial" w:hAnsi="Arial" w:cs="Arial"/>
        </w:rPr>
        <w:t xml:space="preserve"> </w:t>
      </w:r>
      <w:r w:rsidR="00AF3829">
        <w:rPr>
          <w:rFonts w:ascii="Arial" w:hAnsi="Arial" w:cs="Arial"/>
        </w:rPr>
        <w:t xml:space="preserve">Annexes n°1 ; </w:t>
      </w:r>
      <w:r w:rsidR="005F6FB2">
        <w:rPr>
          <w:rFonts w:ascii="Arial" w:hAnsi="Arial" w:cs="Arial"/>
        </w:rPr>
        <w:t>2 ;</w:t>
      </w:r>
      <w:r w:rsidR="003D6679">
        <w:rPr>
          <w:rFonts w:ascii="Arial" w:hAnsi="Arial" w:cs="Arial"/>
        </w:rPr>
        <w:t xml:space="preserve"> </w:t>
      </w:r>
      <w:r w:rsidR="00AF3829">
        <w:rPr>
          <w:rFonts w:ascii="Arial" w:hAnsi="Arial" w:cs="Arial"/>
        </w:rPr>
        <w:t>3 ; 4</w:t>
      </w:r>
      <w:r w:rsidR="009B1CD0">
        <w:rPr>
          <w:rFonts w:ascii="Arial" w:hAnsi="Arial" w:cs="Arial"/>
        </w:rPr>
        <w:t>………</w:t>
      </w:r>
    </w:p>
    <w:p w14:paraId="62E79B29" w14:textId="77777777" w:rsidR="009B1CD0" w:rsidRDefault="009B1CD0" w:rsidP="00710FD6">
      <w:pPr>
        <w:tabs>
          <w:tab w:val="left" w:pos="851"/>
        </w:tabs>
        <w:jc w:val="both"/>
        <w:rPr>
          <w:rFonts w:ascii="Arial" w:hAnsi="Arial" w:cs="Arial"/>
        </w:rPr>
      </w:pPr>
    </w:p>
    <w:p w14:paraId="6A385DD7"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0F74FB2B" w14:textId="77777777" w:rsidR="009B1CD0" w:rsidRDefault="009B1CD0" w:rsidP="0083205E">
      <w:pPr>
        <w:tabs>
          <w:tab w:val="left" w:pos="851"/>
        </w:tabs>
        <w:jc w:val="both"/>
        <w:rPr>
          <w:rFonts w:ascii="Arial" w:hAnsi="Arial" w:cs="Arial"/>
        </w:rPr>
      </w:pPr>
    </w:p>
    <w:p w14:paraId="15D44FFB" w14:textId="77777777" w:rsidR="009B1CD0" w:rsidRDefault="008B05C8"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 signataire</w:t>
      </w:r>
    </w:p>
    <w:p w14:paraId="0D0CFBDF" w14:textId="77777777" w:rsidR="009B1CD0" w:rsidRDefault="009B1CD0" w:rsidP="0083205E">
      <w:pPr>
        <w:tabs>
          <w:tab w:val="left" w:pos="851"/>
        </w:tabs>
        <w:jc w:val="both"/>
        <w:rPr>
          <w:rFonts w:ascii="Arial" w:hAnsi="Arial" w:cs="Arial"/>
        </w:rPr>
      </w:pPr>
    </w:p>
    <w:p w14:paraId="46274984" w14:textId="77777777" w:rsidR="009B1CD0" w:rsidRDefault="008B05C8"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6C3C2CEF"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B94C0D0" w14:textId="77777777" w:rsidR="009B1CD0" w:rsidRDefault="009B1CD0" w:rsidP="00CD46CC">
      <w:pPr>
        <w:tabs>
          <w:tab w:val="left" w:pos="851"/>
        </w:tabs>
        <w:jc w:val="both"/>
        <w:rPr>
          <w:rFonts w:ascii="Arial" w:hAnsi="Arial" w:cs="Arial"/>
        </w:rPr>
      </w:pPr>
    </w:p>
    <w:p w14:paraId="74B5CC4B" w14:textId="77777777" w:rsidR="009B1CD0" w:rsidRDefault="009B1CD0" w:rsidP="009B45B9">
      <w:pPr>
        <w:tabs>
          <w:tab w:val="left" w:pos="851"/>
        </w:tabs>
        <w:jc w:val="both"/>
        <w:rPr>
          <w:rFonts w:ascii="Arial" w:hAnsi="Arial" w:cs="Arial"/>
        </w:rPr>
      </w:pPr>
    </w:p>
    <w:p w14:paraId="7D6B4630" w14:textId="77777777" w:rsidR="009B1CD0" w:rsidRDefault="009B1CD0" w:rsidP="009B45B9">
      <w:pPr>
        <w:tabs>
          <w:tab w:val="left" w:pos="851"/>
        </w:tabs>
        <w:jc w:val="both"/>
        <w:rPr>
          <w:rFonts w:ascii="Arial" w:hAnsi="Arial" w:cs="Arial"/>
        </w:rPr>
      </w:pPr>
    </w:p>
    <w:p w14:paraId="1770A3D7" w14:textId="77777777" w:rsidR="009B1CD0" w:rsidRDefault="008B05C8"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engage la société ……………………… sur la base de son offre ;</w:t>
      </w:r>
    </w:p>
    <w:p w14:paraId="574A2115"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1E40263" w14:textId="77777777" w:rsidR="009B1CD0" w:rsidRDefault="009B1CD0" w:rsidP="009B45B9">
      <w:pPr>
        <w:tabs>
          <w:tab w:val="left" w:pos="851"/>
        </w:tabs>
        <w:jc w:val="both"/>
        <w:rPr>
          <w:rFonts w:ascii="Arial" w:hAnsi="Arial" w:cs="Arial"/>
        </w:rPr>
      </w:pPr>
    </w:p>
    <w:p w14:paraId="333C6F0D" w14:textId="77777777" w:rsidR="009B1CD0" w:rsidRDefault="009B1CD0" w:rsidP="009B45B9">
      <w:pPr>
        <w:tabs>
          <w:tab w:val="left" w:pos="851"/>
        </w:tabs>
        <w:jc w:val="both"/>
        <w:rPr>
          <w:rFonts w:ascii="Arial" w:hAnsi="Arial" w:cs="Arial"/>
        </w:rPr>
      </w:pPr>
    </w:p>
    <w:p w14:paraId="307D0C75" w14:textId="77777777" w:rsidR="009B1CD0" w:rsidRDefault="009B1CD0" w:rsidP="009B45B9">
      <w:pPr>
        <w:tabs>
          <w:tab w:val="left" w:pos="851"/>
        </w:tabs>
        <w:jc w:val="both"/>
        <w:rPr>
          <w:rFonts w:ascii="Arial" w:hAnsi="Arial" w:cs="Arial"/>
        </w:rPr>
      </w:pPr>
    </w:p>
    <w:p w14:paraId="4853A9F6" w14:textId="77777777" w:rsidR="009B1CD0" w:rsidRDefault="008B05C8"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4CAC2AD1"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3F375B6" w14:textId="77777777" w:rsidR="009B1CD0" w:rsidRDefault="009B1CD0" w:rsidP="009B45B9">
      <w:pPr>
        <w:pStyle w:val="fcase1ertab"/>
        <w:tabs>
          <w:tab w:val="left" w:pos="851"/>
        </w:tabs>
        <w:ind w:left="0" w:firstLine="0"/>
        <w:rPr>
          <w:rFonts w:ascii="Arial" w:hAnsi="Arial" w:cs="Arial"/>
        </w:rPr>
      </w:pPr>
    </w:p>
    <w:p w14:paraId="2DF77C2B" w14:textId="77777777" w:rsidR="009B1CD0" w:rsidRDefault="009B1CD0" w:rsidP="009B45B9">
      <w:pPr>
        <w:pStyle w:val="fcase1ertab"/>
        <w:tabs>
          <w:tab w:val="left" w:pos="851"/>
        </w:tabs>
        <w:ind w:left="0" w:firstLine="0"/>
        <w:rPr>
          <w:rFonts w:ascii="Arial" w:hAnsi="Arial" w:cs="Arial"/>
        </w:rPr>
      </w:pPr>
    </w:p>
    <w:p w14:paraId="0A63482E" w14:textId="77777777" w:rsidR="009B1CD0" w:rsidRDefault="009B1CD0" w:rsidP="009B45B9">
      <w:pPr>
        <w:pStyle w:val="fcase1ertab"/>
        <w:tabs>
          <w:tab w:val="left" w:pos="851"/>
        </w:tabs>
        <w:ind w:left="0" w:firstLine="0"/>
        <w:rPr>
          <w:rFonts w:ascii="Arial" w:hAnsi="Arial" w:cs="Arial"/>
        </w:rPr>
      </w:pPr>
    </w:p>
    <w:p w14:paraId="1DD4B5ED"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0453F4D5" w14:textId="77777777" w:rsidR="009B1CD0" w:rsidRDefault="008B05C8"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aux prix indiqués ci-dessous ;</w:t>
      </w:r>
    </w:p>
    <w:p w14:paraId="23E4378B" w14:textId="77777777" w:rsidR="009B1CD0" w:rsidRDefault="008B05C8"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Taux de la TVA : </w:t>
      </w:r>
    </w:p>
    <w:p w14:paraId="053390C3" w14:textId="77777777" w:rsidR="009B1CD0" w:rsidRDefault="008B05C8"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26454456"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4A5B5342"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2C95F7C6" w14:textId="77777777" w:rsidR="009B1CD0" w:rsidRDefault="008B05C8"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104F36E2" w14:textId="77777777"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14:paraId="49F9284F"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768C3EFB" w14:textId="77777777" w:rsidR="009B1CD0" w:rsidRDefault="009B1CD0" w:rsidP="009B45B9">
      <w:pPr>
        <w:pStyle w:val="fcase1ertab"/>
        <w:tabs>
          <w:tab w:val="left" w:pos="851"/>
        </w:tabs>
        <w:spacing w:before="120"/>
        <w:ind w:left="0" w:firstLine="0"/>
      </w:pPr>
      <w:r>
        <w:rPr>
          <w:rFonts w:ascii="Arial" w:hAnsi="Arial" w:cs="Arial"/>
          <w:u w:val="single"/>
        </w:rPr>
        <w:t>OU</w:t>
      </w:r>
    </w:p>
    <w:p w14:paraId="7D590CAE" w14:textId="77777777" w:rsidR="009B1CD0" w:rsidRDefault="008B05C8"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aux prix indiqués dans l’annexe financière jointe au présent document.</w:t>
      </w:r>
    </w:p>
    <w:p w14:paraId="5C4865D2" w14:textId="77777777" w:rsidR="009B1CD0" w:rsidRDefault="009B1CD0" w:rsidP="009B45B9">
      <w:pPr>
        <w:pStyle w:val="fcasegauche"/>
        <w:tabs>
          <w:tab w:val="left" w:pos="851"/>
        </w:tabs>
        <w:spacing w:after="0"/>
        <w:ind w:left="0" w:firstLine="0"/>
        <w:rPr>
          <w:rFonts w:ascii="Arial" w:hAnsi="Arial" w:cs="Arial"/>
        </w:rPr>
      </w:pPr>
    </w:p>
    <w:p w14:paraId="607717CE" w14:textId="77777777" w:rsidR="002C2CA3" w:rsidRDefault="002C2CA3" w:rsidP="009B45B9">
      <w:pPr>
        <w:pStyle w:val="fcasegauche"/>
        <w:tabs>
          <w:tab w:val="left" w:pos="851"/>
        </w:tabs>
        <w:spacing w:after="0"/>
        <w:ind w:left="0" w:firstLine="0"/>
        <w:rPr>
          <w:rFonts w:ascii="Arial" w:hAnsi="Arial" w:cs="Arial"/>
        </w:rPr>
      </w:pPr>
    </w:p>
    <w:p w14:paraId="53D936F7" w14:textId="77777777" w:rsidR="009B1CD0" w:rsidRDefault="009B1CD0" w:rsidP="009B45B9">
      <w:pPr>
        <w:pStyle w:val="fcasegauche"/>
        <w:pageBreakBefore/>
        <w:tabs>
          <w:tab w:val="left" w:pos="851"/>
        </w:tabs>
        <w:spacing w:after="0"/>
        <w:ind w:left="0" w:firstLine="0"/>
        <w:rPr>
          <w:rFonts w:ascii="Arial" w:hAnsi="Arial" w:cs="Arial"/>
        </w:rPr>
      </w:pPr>
    </w:p>
    <w:p w14:paraId="4F1E889B"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16B8B35" w14:textId="77777777"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14:paraId="75C8557B" w14:textId="77777777" w:rsidR="00036500" w:rsidRDefault="00036500" w:rsidP="009B45B9">
      <w:pPr>
        <w:tabs>
          <w:tab w:val="left" w:pos="851"/>
          <w:tab w:val="left" w:pos="6237"/>
        </w:tabs>
        <w:rPr>
          <w:rFonts w:ascii="Arial" w:hAnsi="Arial" w:cs="Arial"/>
          <w:i/>
          <w:iCs/>
          <w:sz w:val="18"/>
          <w:szCs w:val="18"/>
        </w:rPr>
      </w:pPr>
    </w:p>
    <w:p w14:paraId="218438BC"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6881513F"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4416CCA1" w14:textId="77777777" w:rsidR="00354C04" w:rsidRDefault="008B05C8"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Cs/>
        </w:rPr>
        <w:t xml:space="preserve"> </w:t>
      </w:r>
      <w:r w:rsidR="00354C04">
        <w:rPr>
          <w:rFonts w:ascii="Arial" w:hAnsi="Arial" w:cs="Arial"/>
        </w:rPr>
        <w:t>solidaire</w:t>
      </w:r>
    </w:p>
    <w:p w14:paraId="39B52829"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4D7EE66"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75D28768"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28A18ACE"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5856DB93"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7326EF8"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50E0590"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E16B69"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4E2895D"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BC961E"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1AD7D4DE"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185A0552" w14:textId="77777777">
        <w:trPr>
          <w:trHeight w:val="1021"/>
        </w:trPr>
        <w:tc>
          <w:tcPr>
            <w:tcW w:w="4503" w:type="dxa"/>
            <w:tcBorders>
              <w:top w:val="single" w:sz="4" w:space="0" w:color="000000"/>
              <w:left w:val="single" w:sz="4" w:space="0" w:color="000000"/>
            </w:tcBorders>
            <w:shd w:val="clear" w:color="auto" w:fill="CCFFFF"/>
          </w:tcPr>
          <w:p w14:paraId="65F85900"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37B403A"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A5BA1C6" w14:textId="77777777" w:rsidR="009B1CD0" w:rsidRDefault="009B1CD0" w:rsidP="006F3DF9">
            <w:pPr>
              <w:tabs>
                <w:tab w:val="left" w:pos="851"/>
              </w:tabs>
              <w:snapToGrid w:val="0"/>
              <w:jc w:val="both"/>
              <w:rPr>
                <w:rFonts w:ascii="Arial" w:hAnsi="Arial" w:cs="Arial"/>
              </w:rPr>
            </w:pPr>
          </w:p>
        </w:tc>
      </w:tr>
      <w:tr w:rsidR="009B1CD0" w14:paraId="4D6A6F3A" w14:textId="77777777">
        <w:trPr>
          <w:trHeight w:val="1021"/>
        </w:trPr>
        <w:tc>
          <w:tcPr>
            <w:tcW w:w="4503" w:type="dxa"/>
            <w:tcBorders>
              <w:left w:val="single" w:sz="4" w:space="0" w:color="000000"/>
            </w:tcBorders>
          </w:tcPr>
          <w:p w14:paraId="508ACCD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77E13AD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169AD858" w14:textId="77777777" w:rsidR="009B1CD0" w:rsidRDefault="009B1CD0" w:rsidP="006F3DF9">
            <w:pPr>
              <w:tabs>
                <w:tab w:val="left" w:pos="851"/>
              </w:tabs>
              <w:snapToGrid w:val="0"/>
              <w:jc w:val="both"/>
              <w:rPr>
                <w:rFonts w:ascii="Arial" w:hAnsi="Arial" w:cs="Arial"/>
              </w:rPr>
            </w:pPr>
          </w:p>
        </w:tc>
      </w:tr>
      <w:tr w:rsidR="009B1CD0" w14:paraId="4C11EE2F" w14:textId="77777777">
        <w:trPr>
          <w:trHeight w:val="1021"/>
        </w:trPr>
        <w:tc>
          <w:tcPr>
            <w:tcW w:w="4503" w:type="dxa"/>
            <w:tcBorders>
              <w:left w:val="single" w:sz="4" w:space="0" w:color="000000"/>
              <w:bottom w:val="single" w:sz="4" w:space="0" w:color="000000"/>
            </w:tcBorders>
            <w:shd w:val="clear" w:color="auto" w:fill="CCFFFF"/>
          </w:tcPr>
          <w:p w14:paraId="0739D3F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084B68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E5ACA5C" w14:textId="77777777" w:rsidR="009B1CD0" w:rsidRDefault="009B1CD0" w:rsidP="006F3DF9">
            <w:pPr>
              <w:tabs>
                <w:tab w:val="left" w:pos="851"/>
              </w:tabs>
              <w:snapToGrid w:val="0"/>
              <w:jc w:val="both"/>
              <w:rPr>
                <w:rFonts w:ascii="Arial" w:hAnsi="Arial" w:cs="Arial"/>
              </w:rPr>
            </w:pPr>
          </w:p>
        </w:tc>
      </w:tr>
    </w:tbl>
    <w:p w14:paraId="66EB54D8" w14:textId="77777777" w:rsidR="009B1CD0" w:rsidRDefault="009B1CD0" w:rsidP="006C4338">
      <w:pPr>
        <w:pStyle w:val="fcasegauche"/>
        <w:tabs>
          <w:tab w:val="left" w:pos="851"/>
        </w:tabs>
        <w:spacing w:after="0"/>
        <w:ind w:left="0" w:firstLine="0"/>
        <w:rPr>
          <w:rFonts w:ascii="Arial" w:hAnsi="Arial" w:cs="Arial"/>
          <w:bCs/>
          <w:iCs/>
        </w:rPr>
      </w:pPr>
    </w:p>
    <w:p w14:paraId="6D22BF27"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690C2F74"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38571C0"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016988DA"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48B3CC3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34AE3C97"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B572D4C"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7A71782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E1C3FB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CC4787D"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284F31BF" w14:textId="77777777" w:rsidR="009B1CD0" w:rsidRDefault="009B1CD0" w:rsidP="00934503">
      <w:pPr>
        <w:tabs>
          <w:tab w:val="left" w:pos="426"/>
          <w:tab w:val="left" w:pos="851"/>
        </w:tabs>
        <w:rPr>
          <w:rFonts w:ascii="Arial" w:hAnsi="Arial" w:cs="Arial"/>
          <w:b/>
        </w:rPr>
      </w:pPr>
    </w:p>
    <w:p w14:paraId="01343A2B"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8B05C8">
        <w:fldChar w:fldCharType="begin">
          <w:ffData>
            <w:name w:val=""/>
            <w:enabled/>
            <w:calcOnExit w:val="0"/>
            <w:checkBox>
              <w:size w:val="20"/>
              <w:default w:val="0"/>
            </w:checkBox>
          </w:ffData>
        </w:fldChar>
      </w:r>
      <w:r w:rsidR="007D7A65">
        <w:instrText xml:space="preserve"> FORMCHECKBOX </w:instrText>
      </w:r>
      <w:r w:rsidR="008B05C8">
        <w:fldChar w:fldCharType="separate"/>
      </w:r>
      <w:r w:rsidR="008B05C8">
        <w:fldChar w:fldCharType="end"/>
      </w:r>
      <w:r>
        <w:tab/>
        <w:t>NON</w:t>
      </w:r>
      <w:r>
        <w:tab/>
      </w:r>
      <w:r>
        <w:tab/>
      </w:r>
      <w:r>
        <w:tab/>
      </w:r>
      <w:r w:rsidR="007B0772">
        <w:fldChar w:fldCharType="begin">
          <w:ffData>
            <w:name w:val=""/>
            <w:enabled/>
            <w:calcOnExit w:val="0"/>
            <w:checkBox>
              <w:size w:val="20"/>
              <w:default w:val="1"/>
            </w:checkBox>
          </w:ffData>
        </w:fldChar>
      </w:r>
      <w:r w:rsidR="007B0772">
        <w:instrText xml:space="preserve"> FORMCHECKBOX </w:instrText>
      </w:r>
      <w:r w:rsidR="007B0772">
        <w:fldChar w:fldCharType="separate"/>
      </w:r>
      <w:r w:rsidR="007B0772">
        <w:fldChar w:fldCharType="end"/>
      </w:r>
      <w:r>
        <w:tab/>
        <w:t>OUI</w:t>
      </w:r>
    </w:p>
    <w:p w14:paraId="4BA82590"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CB5EA05" w14:textId="77777777" w:rsidR="009B1CD0" w:rsidRDefault="009B1CD0" w:rsidP="009B45B9">
      <w:pPr>
        <w:tabs>
          <w:tab w:val="left" w:pos="426"/>
          <w:tab w:val="left" w:pos="851"/>
        </w:tabs>
        <w:jc w:val="both"/>
        <w:rPr>
          <w:rFonts w:ascii="Arial" w:hAnsi="Arial" w:cs="Arial"/>
          <w:b/>
        </w:rPr>
      </w:pPr>
    </w:p>
    <w:p w14:paraId="39DF858D" w14:textId="77777777" w:rsidR="009B1CD0" w:rsidRDefault="009B1CD0" w:rsidP="009B45B9">
      <w:pPr>
        <w:tabs>
          <w:tab w:val="left" w:pos="426"/>
          <w:tab w:val="left" w:pos="851"/>
        </w:tabs>
        <w:jc w:val="both"/>
        <w:rPr>
          <w:rFonts w:ascii="Arial" w:hAnsi="Arial" w:cs="Arial"/>
          <w:b/>
        </w:rPr>
      </w:pPr>
    </w:p>
    <w:p w14:paraId="4F1353DB"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3384C609" w14:textId="77777777" w:rsidR="009B1CD0" w:rsidRDefault="009B1CD0" w:rsidP="009B45B9">
      <w:pPr>
        <w:tabs>
          <w:tab w:val="left" w:pos="576"/>
          <w:tab w:val="left" w:pos="851"/>
        </w:tabs>
        <w:jc w:val="both"/>
        <w:rPr>
          <w:rFonts w:ascii="Arial" w:hAnsi="Arial" w:cs="Arial"/>
        </w:rPr>
      </w:pPr>
    </w:p>
    <w:p w14:paraId="07AE1A12"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2172B2">
        <w:rPr>
          <w:rFonts w:ascii="Arial" w:hAnsi="Arial" w:cs="Arial"/>
        </w:rPr>
        <w:t xml:space="preserve">1 an </w:t>
      </w:r>
      <w:r>
        <w:rPr>
          <w:rFonts w:ascii="Arial" w:hAnsi="Arial" w:cs="Arial"/>
        </w:rPr>
        <w:t xml:space="preserve"> à compter de :</w:t>
      </w:r>
    </w:p>
    <w:p w14:paraId="3D2ACD00" w14:textId="77777777" w:rsidR="009B1CD0" w:rsidRDefault="009B1CD0" w:rsidP="009B45B9">
      <w:pPr>
        <w:tabs>
          <w:tab w:val="left" w:pos="851"/>
        </w:tabs>
      </w:pPr>
      <w:r>
        <w:rPr>
          <w:rFonts w:ascii="Arial" w:hAnsi="Arial" w:cs="Arial"/>
          <w:i/>
          <w:sz w:val="18"/>
          <w:szCs w:val="18"/>
        </w:rPr>
        <w:t>(Cocher la case correspondante.)</w:t>
      </w:r>
    </w:p>
    <w:p w14:paraId="2E075623" w14:textId="77777777" w:rsidR="009B1CD0" w:rsidRDefault="00844DAA" w:rsidP="009B45B9">
      <w:pPr>
        <w:tabs>
          <w:tab w:val="left" w:pos="851"/>
        </w:tabs>
        <w:spacing w:before="120"/>
        <w:ind w:left="567"/>
        <w:jc w:val="both"/>
      </w:pPr>
      <w:r>
        <w:tab/>
      </w:r>
      <w:r w:rsidR="008B05C8">
        <w:fldChar w:fldCharType="begin">
          <w:ffData>
            <w:name w:val=""/>
            <w:enabled/>
            <w:calcOnExit w:val="0"/>
            <w:checkBox>
              <w:size w:val="20"/>
              <w:default w:val="0"/>
            </w:checkBox>
          </w:ffData>
        </w:fldChar>
      </w:r>
      <w:r w:rsidR="007D7A65">
        <w:instrText xml:space="preserve"> FORMCHECKBOX </w:instrText>
      </w:r>
      <w:r w:rsidR="008B05C8">
        <w:fldChar w:fldCharType="separate"/>
      </w:r>
      <w:r w:rsidR="008B05C8">
        <w:fldChar w:fldCharType="end"/>
      </w:r>
      <w:r w:rsidR="009B1CD0">
        <w:rPr>
          <w:rFonts w:ascii="Arial" w:hAnsi="Arial" w:cs="Arial"/>
        </w:rPr>
        <w:tab/>
        <w:t>la date de notification du marché ou de l’accord-cadre ;</w:t>
      </w:r>
    </w:p>
    <w:p w14:paraId="6A804E16" w14:textId="77777777" w:rsidR="009B1CD0" w:rsidRDefault="00844DAA" w:rsidP="009B45B9">
      <w:pPr>
        <w:tabs>
          <w:tab w:val="left" w:pos="851"/>
        </w:tabs>
        <w:spacing w:before="120"/>
        <w:ind w:left="567"/>
        <w:jc w:val="both"/>
      </w:pPr>
      <w:r>
        <w:tab/>
      </w:r>
      <w:r w:rsidR="008B05C8">
        <w:fldChar w:fldCharType="begin">
          <w:ffData>
            <w:name w:val=""/>
            <w:enabled/>
            <w:calcOnExit w:val="0"/>
            <w:checkBox>
              <w:size w:val="20"/>
              <w:default w:val="1"/>
            </w:checkBox>
          </w:ffData>
        </w:fldChar>
      </w:r>
      <w:r w:rsidR="00AF3829">
        <w:instrText xml:space="preserve"> FORMCHECKBOX </w:instrText>
      </w:r>
      <w:r w:rsidR="008B05C8">
        <w:fldChar w:fldCharType="separate"/>
      </w:r>
      <w:r w:rsidR="008B05C8">
        <w:fldChar w:fldCharType="end"/>
      </w:r>
      <w:r w:rsidR="009B1CD0">
        <w:rPr>
          <w:rFonts w:ascii="Arial" w:hAnsi="Arial" w:cs="Arial"/>
        </w:rPr>
        <w:tab/>
      </w:r>
      <w:r w:rsidR="008F1AA8">
        <w:rPr>
          <w:rFonts w:ascii="Arial" w:hAnsi="Arial" w:cs="Arial"/>
        </w:rPr>
        <w:t>La date de réception de la notification de l’ordre de service </w:t>
      </w:r>
      <w:r w:rsidR="009B1CD0">
        <w:rPr>
          <w:rFonts w:ascii="Arial" w:hAnsi="Arial" w:cs="Arial"/>
        </w:rPr>
        <w:t>;</w:t>
      </w:r>
    </w:p>
    <w:p w14:paraId="574085DF" w14:textId="77777777" w:rsidR="009B1CD0" w:rsidRDefault="00844DAA" w:rsidP="009B45B9">
      <w:pPr>
        <w:tabs>
          <w:tab w:val="left" w:pos="851"/>
        </w:tabs>
        <w:spacing w:before="120"/>
        <w:ind w:left="1134" w:hanging="567"/>
        <w:jc w:val="both"/>
        <w:rPr>
          <w:rFonts w:ascii="Arial" w:hAnsi="Arial" w:cs="Arial"/>
          <w:b/>
        </w:rPr>
      </w:pPr>
      <w:r>
        <w:tab/>
      </w:r>
      <w:r w:rsidR="008B05C8">
        <w:fldChar w:fldCharType="begin">
          <w:ffData>
            <w:name w:val=""/>
            <w:enabled/>
            <w:calcOnExit w:val="0"/>
            <w:checkBox>
              <w:size w:val="20"/>
              <w:default w:val="0"/>
            </w:checkBox>
          </w:ffData>
        </w:fldChar>
      </w:r>
      <w:r w:rsidR="007D7A65">
        <w:instrText xml:space="preserve"> FORMCHECKBOX </w:instrText>
      </w:r>
      <w:r w:rsidR="008B05C8">
        <w:fldChar w:fldCharType="separate"/>
      </w:r>
      <w:r w:rsidR="008B05C8">
        <w:fldChar w:fldCharType="end"/>
      </w:r>
      <w:r w:rsidR="009B1CD0">
        <w:rPr>
          <w:rFonts w:ascii="Arial" w:hAnsi="Arial" w:cs="Arial"/>
        </w:rPr>
        <w:tab/>
        <w:t>la date de début d’exécution prévue par le marché ou l’accord-cadre lorsqu’elle est postérieure à la date de notification.</w:t>
      </w:r>
    </w:p>
    <w:p w14:paraId="615C9AB8" w14:textId="77777777" w:rsidR="009B1CD0" w:rsidRDefault="009B1CD0" w:rsidP="009B45B9">
      <w:pPr>
        <w:tabs>
          <w:tab w:val="left" w:pos="426"/>
          <w:tab w:val="left" w:pos="851"/>
        </w:tabs>
        <w:jc w:val="both"/>
        <w:rPr>
          <w:rFonts w:ascii="Arial" w:hAnsi="Arial" w:cs="Arial"/>
          <w:b/>
        </w:rPr>
      </w:pPr>
    </w:p>
    <w:p w14:paraId="38A87576"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8B05C8">
        <w:fldChar w:fldCharType="begin">
          <w:ffData>
            <w:name w:val=""/>
            <w:enabled/>
            <w:calcOnExit w:val="0"/>
            <w:checkBox>
              <w:size w:val="20"/>
              <w:default w:val="0"/>
            </w:checkBox>
          </w:ffData>
        </w:fldChar>
      </w:r>
      <w:r w:rsidR="007D7A65">
        <w:instrText xml:space="preserve"> FORMCHECKBOX </w:instrText>
      </w:r>
      <w:r w:rsidR="008B05C8">
        <w:fldChar w:fldCharType="separate"/>
      </w:r>
      <w:r w:rsidR="008B05C8">
        <w:fldChar w:fldCharType="end"/>
      </w:r>
      <w:r>
        <w:tab/>
        <w:t>NON</w:t>
      </w:r>
      <w:r>
        <w:tab/>
      </w:r>
      <w:r>
        <w:tab/>
      </w:r>
      <w:r>
        <w:tab/>
      </w:r>
      <w:r w:rsidR="008B05C8">
        <w:fldChar w:fldCharType="begin">
          <w:ffData>
            <w:name w:val=""/>
            <w:enabled/>
            <w:calcOnExit w:val="0"/>
            <w:checkBox>
              <w:size w:val="20"/>
              <w:default w:val="1"/>
            </w:checkBox>
          </w:ffData>
        </w:fldChar>
      </w:r>
      <w:r w:rsidR="00EF2D84">
        <w:instrText xml:space="preserve"> FORMCHECKBOX </w:instrText>
      </w:r>
      <w:r w:rsidR="008B05C8">
        <w:fldChar w:fldCharType="separate"/>
      </w:r>
      <w:r w:rsidR="008B05C8">
        <w:fldChar w:fldCharType="end"/>
      </w:r>
      <w:r>
        <w:tab/>
        <w:t>OUI</w:t>
      </w:r>
    </w:p>
    <w:p w14:paraId="31AF09EF"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231CD60A" w14:textId="77777777" w:rsidR="009B1CD0" w:rsidRDefault="009B1CD0" w:rsidP="009B45B9">
      <w:pPr>
        <w:tabs>
          <w:tab w:val="left" w:pos="426"/>
          <w:tab w:val="left" w:pos="851"/>
        </w:tabs>
        <w:jc w:val="both"/>
        <w:rPr>
          <w:rFonts w:ascii="Arial" w:hAnsi="Arial" w:cs="Arial"/>
        </w:rPr>
      </w:pPr>
    </w:p>
    <w:p w14:paraId="244C0AA9"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1441C4BF" w14:textId="50D3F2B2"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C3742F">
        <w:rPr>
          <w:rFonts w:ascii="Arial" w:hAnsi="Arial" w:cs="Arial"/>
        </w:rPr>
        <w:t>2</w:t>
      </w:r>
      <w:r>
        <w:rPr>
          <w:rFonts w:ascii="Arial" w:hAnsi="Arial" w:cs="Arial"/>
        </w:rPr>
        <w:t>….............</w:t>
      </w:r>
    </w:p>
    <w:p w14:paraId="3A259493" w14:textId="77777777"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2172B2">
        <w:rPr>
          <w:rFonts w:ascii="Arial" w:hAnsi="Arial" w:cs="Arial"/>
        </w:rPr>
        <w:t>1</w:t>
      </w:r>
      <w:r w:rsidR="00AF3829">
        <w:rPr>
          <w:rFonts w:ascii="Arial" w:hAnsi="Arial" w:cs="Arial"/>
        </w:rPr>
        <w:t xml:space="preserve"> an</w:t>
      </w:r>
      <w:r>
        <w:rPr>
          <w:rFonts w:ascii="Arial" w:hAnsi="Arial" w:cs="Arial"/>
        </w:rPr>
        <w:t>………..</w:t>
      </w:r>
    </w:p>
    <w:p w14:paraId="4EC1A64A" w14:textId="77777777" w:rsidR="009B1CD0" w:rsidRDefault="009B1CD0" w:rsidP="009B45B9">
      <w:pPr>
        <w:tabs>
          <w:tab w:val="left" w:pos="426"/>
          <w:tab w:val="left" w:pos="851"/>
        </w:tabs>
        <w:jc w:val="both"/>
        <w:rPr>
          <w:rFonts w:ascii="Arial" w:hAnsi="Arial" w:cs="Arial"/>
          <w:b/>
        </w:rPr>
      </w:pPr>
    </w:p>
    <w:p w14:paraId="76154B62" w14:textId="77777777" w:rsidR="009B1CD0" w:rsidRDefault="009B1CD0" w:rsidP="009B45B9">
      <w:pPr>
        <w:tabs>
          <w:tab w:val="left" w:pos="426"/>
          <w:tab w:val="left" w:pos="851"/>
        </w:tabs>
        <w:jc w:val="both"/>
        <w:rPr>
          <w:rFonts w:ascii="Arial" w:hAnsi="Arial" w:cs="Arial"/>
          <w:b/>
        </w:rPr>
      </w:pPr>
    </w:p>
    <w:p w14:paraId="29F9DB06" w14:textId="77777777" w:rsidR="009B1CD0" w:rsidRDefault="009B1CD0" w:rsidP="009B45B9">
      <w:pPr>
        <w:tabs>
          <w:tab w:val="left" w:pos="426"/>
          <w:tab w:val="left" w:pos="851"/>
        </w:tabs>
        <w:jc w:val="both"/>
        <w:rPr>
          <w:rFonts w:ascii="Arial" w:hAnsi="Arial" w:cs="Arial"/>
          <w:b/>
        </w:rPr>
      </w:pPr>
    </w:p>
    <w:p w14:paraId="715448B9" w14:textId="77777777" w:rsidR="009B1CD0" w:rsidRDefault="009B1CD0" w:rsidP="009B45B9">
      <w:pPr>
        <w:tabs>
          <w:tab w:val="left" w:pos="851"/>
        </w:tabs>
        <w:jc w:val="both"/>
        <w:rPr>
          <w:rFonts w:ascii="Arial" w:hAnsi="Arial" w:cs="Arial"/>
          <w:bCs/>
        </w:rPr>
      </w:pPr>
    </w:p>
    <w:p w14:paraId="4976CF5A"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32A91D68" w14:textId="77777777">
        <w:tc>
          <w:tcPr>
            <w:tcW w:w="10419" w:type="dxa"/>
            <w:shd w:val="clear" w:color="auto" w:fill="66CCFF"/>
          </w:tcPr>
          <w:p w14:paraId="6DFD8A22"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1CD9FDB8" w14:textId="77777777" w:rsidR="009B1CD0" w:rsidRDefault="009B1CD0" w:rsidP="006C4338">
      <w:pPr>
        <w:tabs>
          <w:tab w:val="left" w:pos="851"/>
        </w:tabs>
        <w:jc w:val="both"/>
      </w:pPr>
    </w:p>
    <w:p w14:paraId="71E734A3"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4DDB4547"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8D84976" w14:textId="77777777" w:rsidTr="009B45B9">
        <w:tc>
          <w:tcPr>
            <w:tcW w:w="4644" w:type="dxa"/>
            <w:tcBorders>
              <w:top w:val="single" w:sz="4" w:space="0" w:color="000000"/>
              <w:left w:val="single" w:sz="4" w:space="0" w:color="000000"/>
              <w:bottom w:val="single" w:sz="4" w:space="0" w:color="000000"/>
            </w:tcBorders>
            <w:vAlign w:val="center"/>
          </w:tcPr>
          <w:p w14:paraId="6FFD9C9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F6C5677"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2A3E13B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2A87DA8E"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D11619B" w14:textId="77777777" w:rsidTr="009B45B9">
        <w:trPr>
          <w:trHeight w:val="1021"/>
        </w:trPr>
        <w:tc>
          <w:tcPr>
            <w:tcW w:w="4644" w:type="dxa"/>
            <w:tcBorders>
              <w:top w:val="single" w:sz="4" w:space="0" w:color="000000"/>
              <w:left w:val="single" w:sz="4" w:space="0" w:color="000000"/>
              <w:bottom w:val="single" w:sz="4" w:space="0" w:color="auto"/>
            </w:tcBorders>
          </w:tcPr>
          <w:p w14:paraId="5C86FF78"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420382FF"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1BC559C3" w14:textId="77777777" w:rsidR="00332B12" w:rsidRDefault="00332B12" w:rsidP="00B054DA">
            <w:pPr>
              <w:tabs>
                <w:tab w:val="left" w:pos="851"/>
              </w:tabs>
              <w:snapToGrid w:val="0"/>
              <w:jc w:val="both"/>
              <w:rPr>
                <w:rFonts w:ascii="Arial" w:hAnsi="Arial" w:cs="Arial"/>
                <w:b/>
                <w:bCs/>
              </w:rPr>
            </w:pPr>
          </w:p>
        </w:tc>
      </w:tr>
    </w:tbl>
    <w:p w14:paraId="1EDA7A5C"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E94E96C" w14:textId="77777777" w:rsidR="00332B12" w:rsidRDefault="00332B12" w:rsidP="00332B12">
      <w:pPr>
        <w:pStyle w:val="fcase1ertab"/>
        <w:tabs>
          <w:tab w:val="left" w:pos="851"/>
        </w:tabs>
        <w:ind w:left="0" w:firstLine="0"/>
        <w:rPr>
          <w:rFonts w:ascii="Arial" w:hAnsi="Arial" w:cs="Arial"/>
          <w:b/>
          <w:sz w:val="22"/>
          <w:szCs w:val="22"/>
        </w:rPr>
      </w:pPr>
    </w:p>
    <w:p w14:paraId="71CBB171" w14:textId="77777777" w:rsidR="00AF3829" w:rsidRDefault="00AF3829" w:rsidP="00332B12">
      <w:pPr>
        <w:pStyle w:val="fcase1ertab"/>
        <w:tabs>
          <w:tab w:val="left" w:pos="851"/>
        </w:tabs>
        <w:ind w:left="0" w:firstLine="0"/>
        <w:rPr>
          <w:rFonts w:ascii="Arial" w:hAnsi="Arial" w:cs="Arial"/>
          <w:b/>
          <w:sz w:val="22"/>
          <w:szCs w:val="22"/>
        </w:rPr>
      </w:pPr>
    </w:p>
    <w:p w14:paraId="2E633AC2"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2FD1DDF3" w14:textId="77777777" w:rsidR="00332B12" w:rsidRDefault="00332B12" w:rsidP="006C4338">
      <w:pPr>
        <w:tabs>
          <w:tab w:val="left" w:pos="851"/>
        </w:tabs>
        <w:jc w:val="both"/>
      </w:pPr>
    </w:p>
    <w:p w14:paraId="213C72F8"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271356B5"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BF22397" w14:textId="77777777" w:rsidR="009B1CD0" w:rsidRDefault="009B1CD0" w:rsidP="005846FB">
      <w:pPr>
        <w:tabs>
          <w:tab w:val="left" w:pos="851"/>
        </w:tabs>
        <w:rPr>
          <w:rFonts w:ascii="Arial" w:hAnsi="Arial" w:cs="Arial"/>
        </w:rPr>
      </w:pPr>
    </w:p>
    <w:p w14:paraId="034C166D" w14:textId="77777777" w:rsidR="00036500" w:rsidRDefault="00036500" w:rsidP="005846FB">
      <w:pPr>
        <w:tabs>
          <w:tab w:val="left" w:pos="851"/>
        </w:tabs>
        <w:rPr>
          <w:rFonts w:ascii="Arial" w:hAnsi="Arial" w:cs="Arial"/>
        </w:rPr>
      </w:pPr>
    </w:p>
    <w:p w14:paraId="1904FA6A" w14:textId="77777777" w:rsidR="00332B12" w:rsidRDefault="00332B12" w:rsidP="0061068C">
      <w:pPr>
        <w:tabs>
          <w:tab w:val="left" w:pos="851"/>
        </w:tabs>
        <w:rPr>
          <w:rFonts w:ascii="Arial" w:hAnsi="Arial" w:cs="Arial"/>
        </w:rPr>
      </w:pPr>
    </w:p>
    <w:p w14:paraId="6F076B6E" w14:textId="77777777" w:rsidR="00332B12" w:rsidRDefault="00332B12" w:rsidP="00710FD6">
      <w:pPr>
        <w:tabs>
          <w:tab w:val="left" w:pos="851"/>
        </w:tabs>
        <w:rPr>
          <w:rFonts w:ascii="Arial" w:hAnsi="Arial" w:cs="Arial"/>
        </w:rPr>
      </w:pPr>
    </w:p>
    <w:p w14:paraId="0AB15147"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F87BD13"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256D6928" w14:textId="77777777" w:rsidR="00354C04" w:rsidRDefault="008B05C8"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Cs/>
        </w:rPr>
        <w:t xml:space="preserve"> </w:t>
      </w:r>
      <w:r w:rsidR="00354C04">
        <w:rPr>
          <w:rFonts w:ascii="Arial" w:hAnsi="Arial" w:cs="Arial"/>
        </w:rPr>
        <w:t>solidaire</w:t>
      </w:r>
    </w:p>
    <w:p w14:paraId="7167E28B" w14:textId="77777777" w:rsidR="009B1CD0" w:rsidRDefault="009B1CD0" w:rsidP="0083205E">
      <w:pPr>
        <w:tabs>
          <w:tab w:val="left" w:pos="851"/>
        </w:tabs>
        <w:rPr>
          <w:rFonts w:ascii="Arial" w:hAnsi="Arial" w:cs="Arial"/>
        </w:rPr>
      </w:pPr>
    </w:p>
    <w:p w14:paraId="396AE57C" w14:textId="77777777" w:rsidR="001C733C" w:rsidRDefault="001C733C" w:rsidP="00CD46CC">
      <w:pPr>
        <w:tabs>
          <w:tab w:val="left" w:pos="851"/>
        </w:tabs>
        <w:rPr>
          <w:rFonts w:ascii="Arial" w:hAnsi="Arial" w:cs="Arial"/>
        </w:rPr>
      </w:pPr>
    </w:p>
    <w:p w14:paraId="54F28A9B" w14:textId="77777777" w:rsidR="002904AF" w:rsidRDefault="008B05C8"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77BC3DDD"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0B9E3429"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F43B986" w14:textId="77777777" w:rsidR="002904AF" w:rsidRDefault="001C733C" w:rsidP="009B45B9">
      <w:pPr>
        <w:tabs>
          <w:tab w:val="left" w:pos="851"/>
        </w:tabs>
        <w:ind w:left="1695" w:hanging="1695"/>
        <w:rPr>
          <w:rFonts w:ascii="Arial" w:hAnsi="Arial" w:cs="Arial"/>
        </w:rPr>
      </w:pPr>
      <w:r>
        <w:tab/>
      </w:r>
      <w:r w:rsidR="008B05C8">
        <w:fldChar w:fldCharType="begin">
          <w:ffData>
            <w:name w:val=""/>
            <w:enabled/>
            <w:calcOnExit w:val="0"/>
            <w:checkBox>
              <w:size w:val="20"/>
              <w:default w:val="0"/>
            </w:checkBox>
          </w:ffData>
        </w:fldChar>
      </w:r>
      <w:r>
        <w:instrText xml:space="preserve"> FORMCHECKBOX </w:instrText>
      </w:r>
      <w:r w:rsidR="008B05C8">
        <w:fldChar w:fldCharType="separate"/>
      </w:r>
      <w:r w:rsidR="008B05C8">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4311F1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1B82DE9F" w14:textId="77777777" w:rsidR="002904AF" w:rsidRDefault="002904AF" w:rsidP="001C733C">
      <w:pPr>
        <w:tabs>
          <w:tab w:val="left" w:pos="851"/>
        </w:tabs>
        <w:rPr>
          <w:rFonts w:ascii="Arial" w:hAnsi="Arial" w:cs="Arial"/>
        </w:rPr>
      </w:pPr>
    </w:p>
    <w:p w14:paraId="06A339D4" w14:textId="77777777" w:rsidR="002904AF" w:rsidRDefault="008B05C8"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fldChar w:fldCharType="separate"/>
      </w:r>
      <w:r>
        <w:fldChar w:fldCharType="end"/>
      </w:r>
      <w:r w:rsidR="002904AF">
        <w:tab/>
      </w:r>
      <w:r w:rsidR="002904AF">
        <w:rPr>
          <w:rFonts w:ascii="Arial" w:hAnsi="Arial" w:cs="Arial"/>
        </w:rPr>
        <w:t>pour signer, en leur nom et pour leur compte, les modifications ultérieures du mar</w:t>
      </w:r>
      <w:r w:rsidR="0021527A">
        <w:rPr>
          <w:rFonts w:ascii="Arial" w:hAnsi="Arial" w:cs="Arial"/>
        </w:rPr>
        <w:t>ché public ou de l’accord-cadre</w:t>
      </w:r>
      <w:r w:rsidR="002904AF">
        <w:rPr>
          <w:rFonts w:ascii="Arial" w:hAnsi="Arial" w:cs="Arial"/>
        </w:rPr>
        <w:t> ;</w:t>
      </w:r>
    </w:p>
    <w:p w14:paraId="3EEE391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54119866" w14:textId="77777777" w:rsidR="002904AF" w:rsidRDefault="002904AF" w:rsidP="002904AF">
      <w:pPr>
        <w:tabs>
          <w:tab w:val="left" w:pos="851"/>
        </w:tabs>
        <w:rPr>
          <w:rFonts w:ascii="Arial" w:hAnsi="Arial" w:cs="Arial"/>
          <w:iCs/>
        </w:rPr>
      </w:pPr>
    </w:p>
    <w:p w14:paraId="421067DB" w14:textId="77777777" w:rsidR="002904AF" w:rsidRDefault="002904AF" w:rsidP="002904AF">
      <w:pPr>
        <w:tabs>
          <w:tab w:val="left" w:pos="851"/>
        </w:tabs>
        <w:ind w:left="1134" w:hanging="850"/>
        <w:rPr>
          <w:rFonts w:ascii="Arial" w:hAnsi="Arial" w:cs="Arial"/>
        </w:rPr>
      </w:pPr>
      <w:r>
        <w:tab/>
      </w:r>
      <w:r w:rsidR="008B05C8">
        <w:fldChar w:fldCharType="begin">
          <w:ffData>
            <w:name w:val=""/>
            <w:enabled/>
            <w:calcOnExit w:val="0"/>
            <w:checkBox>
              <w:size w:val="20"/>
              <w:default w:val="0"/>
            </w:checkBox>
          </w:ffData>
        </w:fldChar>
      </w:r>
      <w:r>
        <w:instrText xml:space="preserve"> FORMCHECKBOX </w:instrText>
      </w:r>
      <w:r w:rsidR="008B05C8">
        <w:fldChar w:fldCharType="separate"/>
      </w:r>
      <w:r w:rsidR="008B05C8">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0A6D1E7E" w14:textId="77777777" w:rsidR="002904AF" w:rsidRDefault="002904AF" w:rsidP="002904AF">
      <w:pPr>
        <w:tabs>
          <w:tab w:val="left" w:pos="851"/>
        </w:tabs>
        <w:ind w:left="1134" w:hanging="850"/>
        <w:rPr>
          <w:rFonts w:ascii="Arial" w:hAnsi="Arial" w:cs="Arial"/>
          <w:i/>
          <w:sz w:val="18"/>
          <w:szCs w:val="18"/>
        </w:rPr>
      </w:pPr>
    </w:p>
    <w:p w14:paraId="17378AC3" w14:textId="77777777" w:rsidR="001C733C" w:rsidRDefault="001C733C" w:rsidP="001C733C">
      <w:pPr>
        <w:tabs>
          <w:tab w:val="left" w:pos="851"/>
        </w:tabs>
        <w:rPr>
          <w:rFonts w:ascii="Arial" w:hAnsi="Arial" w:cs="Arial"/>
          <w:i/>
          <w:sz w:val="18"/>
          <w:szCs w:val="18"/>
        </w:rPr>
      </w:pPr>
    </w:p>
    <w:p w14:paraId="48D31D27" w14:textId="77777777" w:rsidR="00036500" w:rsidRDefault="008B05C8"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612317D"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63017DD2" w14:textId="77777777" w:rsidR="00036500" w:rsidRDefault="00036500" w:rsidP="005846FB">
      <w:pPr>
        <w:tabs>
          <w:tab w:val="left" w:pos="851"/>
        </w:tabs>
        <w:rPr>
          <w:rFonts w:ascii="Arial" w:hAnsi="Arial" w:cs="Arial"/>
        </w:rPr>
      </w:pPr>
    </w:p>
    <w:p w14:paraId="4B44D354" w14:textId="77777777" w:rsidR="00AE7831" w:rsidRDefault="008B05C8"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fldChar w:fldCharType="separate"/>
      </w:r>
      <w:r>
        <w:fldChar w:fldCharType="end"/>
      </w:r>
      <w:r w:rsidR="00AE7831">
        <w:tab/>
      </w:r>
      <w:r w:rsidR="00AE7831">
        <w:rPr>
          <w:rFonts w:ascii="Arial" w:hAnsi="Arial" w:cs="Arial"/>
        </w:rPr>
        <w:t>donnent mandat au mandataire, qui l’accepte, pour les représenter vis-à-vis de l’acheteur et pour coordonner l’ensemble des prestations ;</w:t>
      </w:r>
    </w:p>
    <w:p w14:paraId="2A6C28E4" w14:textId="77777777" w:rsidR="00AE7831" w:rsidRDefault="00AE7831" w:rsidP="009B45B9">
      <w:pPr>
        <w:tabs>
          <w:tab w:val="left" w:pos="851"/>
        </w:tabs>
        <w:ind w:left="1701" w:hanging="850"/>
        <w:jc w:val="both"/>
      </w:pPr>
    </w:p>
    <w:p w14:paraId="12697179" w14:textId="77777777" w:rsidR="00036500" w:rsidRDefault="008B05C8"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fldChar w:fldCharType="separate"/>
      </w:r>
      <w:r>
        <w:fldChar w:fldCharType="end"/>
      </w:r>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14:paraId="7232DCBC" w14:textId="77777777" w:rsidR="00036500" w:rsidRDefault="00036500" w:rsidP="006C4338">
      <w:pPr>
        <w:tabs>
          <w:tab w:val="left" w:pos="851"/>
        </w:tabs>
        <w:rPr>
          <w:rFonts w:ascii="Arial" w:hAnsi="Arial" w:cs="Arial"/>
          <w:iCs/>
        </w:rPr>
      </w:pPr>
    </w:p>
    <w:p w14:paraId="244B17D4" w14:textId="77777777" w:rsidR="00036500" w:rsidRDefault="00844DAA" w:rsidP="009B45B9">
      <w:pPr>
        <w:tabs>
          <w:tab w:val="left" w:pos="851"/>
        </w:tabs>
        <w:ind w:left="1134" w:hanging="850"/>
        <w:rPr>
          <w:rFonts w:ascii="Arial" w:hAnsi="Arial" w:cs="Arial"/>
          <w:i/>
          <w:sz w:val="18"/>
          <w:szCs w:val="18"/>
        </w:rPr>
      </w:pPr>
      <w:r>
        <w:tab/>
      </w:r>
      <w:r w:rsidR="008B05C8">
        <w:fldChar w:fldCharType="begin">
          <w:ffData>
            <w:name w:val=""/>
            <w:enabled/>
            <w:calcOnExit w:val="0"/>
            <w:checkBox>
              <w:size w:val="20"/>
              <w:default w:val="0"/>
            </w:checkBox>
          </w:ffData>
        </w:fldChar>
      </w:r>
      <w:r w:rsidR="00036500">
        <w:instrText xml:space="preserve"> FORMCHECKBOX </w:instrText>
      </w:r>
      <w:r w:rsidR="008B05C8">
        <w:fldChar w:fldCharType="separate"/>
      </w:r>
      <w:r w:rsidR="008B05C8">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6FDDD97C"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CED501A" w14:textId="77777777" w:rsidR="009B1CD0" w:rsidRDefault="009B1CD0" w:rsidP="006C4338">
      <w:pPr>
        <w:tabs>
          <w:tab w:val="left" w:pos="851"/>
        </w:tabs>
        <w:rPr>
          <w:rFonts w:ascii="Arial" w:hAnsi="Arial" w:cs="Arial"/>
        </w:rPr>
      </w:pPr>
    </w:p>
    <w:p w14:paraId="2726B835" w14:textId="77777777" w:rsidR="0021527A" w:rsidRDefault="0021527A" w:rsidP="006C4338">
      <w:pPr>
        <w:tabs>
          <w:tab w:val="left" w:pos="851"/>
        </w:tabs>
        <w:rPr>
          <w:rFonts w:ascii="Arial" w:hAnsi="Arial" w:cs="Arial"/>
        </w:rPr>
      </w:pPr>
    </w:p>
    <w:p w14:paraId="13759D07" w14:textId="77777777" w:rsidR="00AF3829" w:rsidRDefault="00AF3829" w:rsidP="006C4338">
      <w:pPr>
        <w:tabs>
          <w:tab w:val="left" w:pos="851"/>
        </w:tabs>
        <w:rPr>
          <w:rFonts w:ascii="Arial" w:hAnsi="Arial" w:cs="Arial"/>
        </w:rPr>
      </w:pPr>
    </w:p>
    <w:p w14:paraId="2215CBDE" w14:textId="77777777" w:rsidR="00AF3829" w:rsidRDefault="00AF3829" w:rsidP="006C4338">
      <w:pPr>
        <w:tabs>
          <w:tab w:val="left" w:pos="851"/>
        </w:tabs>
        <w:rPr>
          <w:rFonts w:ascii="Arial" w:hAnsi="Arial" w:cs="Arial"/>
        </w:rPr>
      </w:pPr>
    </w:p>
    <w:p w14:paraId="393AD193" w14:textId="77777777" w:rsidR="00AF3829" w:rsidRDefault="00AF3829" w:rsidP="006C4338">
      <w:pPr>
        <w:tabs>
          <w:tab w:val="left" w:pos="851"/>
        </w:tabs>
        <w:rPr>
          <w:rFonts w:ascii="Arial" w:hAnsi="Arial" w:cs="Arial"/>
        </w:rPr>
      </w:pPr>
    </w:p>
    <w:p w14:paraId="2086CAA6" w14:textId="77777777" w:rsidR="00AF3829" w:rsidRDefault="00AF3829" w:rsidP="006C4338">
      <w:pPr>
        <w:tabs>
          <w:tab w:val="left" w:pos="851"/>
        </w:tabs>
        <w:rPr>
          <w:rFonts w:ascii="Arial" w:hAnsi="Arial" w:cs="Arial"/>
        </w:rPr>
      </w:pPr>
    </w:p>
    <w:p w14:paraId="6E18F867" w14:textId="77777777" w:rsidR="00AF3829" w:rsidRDefault="00AF3829" w:rsidP="006C4338">
      <w:pPr>
        <w:tabs>
          <w:tab w:val="left" w:pos="851"/>
        </w:tabs>
        <w:rPr>
          <w:rFonts w:ascii="Arial" w:hAnsi="Arial" w:cs="Arial"/>
        </w:rPr>
      </w:pPr>
    </w:p>
    <w:p w14:paraId="4EFE66CD" w14:textId="77777777" w:rsidR="0021527A" w:rsidRDefault="0021527A" w:rsidP="006F3DF9">
      <w:pPr>
        <w:tabs>
          <w:tab w:val="left" w:pos="851"/>
        </w:tabs>
        <w:rPr>
          <w:rFonts w:ascii="Arial" w:hAnsi="Arial" w:cs="Arial"/>
        </w:rPr>
      </w:pPr>
    </w:p>
    <w:p w14:paraId="10BAA928" w14:textId="77777777" w:rsidR="0021527A" w:rsidRDefault="0021527A" w:rsidP="005846FB">
      <w:pPr>
        <w:tabs>
          <w:tab w:val="left" w:pos="851"/>
        </w:tabs>
        <w:rPr>
          <w:rFonts w:ascii="Arial" w:hAnsi="Arial" w:cs="Arial"/>
        </w:rPr>
      </w:pPr>
    </w:p>
    <w:p w14:paraId="63F81F79" w14:textId="77777777" w:rsidR="0021527A" w:rsidRDefault="0021527A" w:rsidP="005846FB">
      <w:pPr>
        <w:tabs>
          <w:tab w:val="left" w:pos="851"/>
        </w:tabs>
        <w:rPr>
          <w:rFonts w:ascii="Arial" w:hAnsi="Arial" w:cs="Arial"/>
        </w:rPr>
      </w:pPr>
    </w:p>
    <w:p w14:paraId="40DC4AC9" w14:textId="77777777" w:rsidR="009B1CD0" w:rsidRDefault="009B1CD0" w:rsidP="005846FB">
      <w:pPr>
        <w:tabs>
          <w:tab w:val="left" w:pos="851"/>
        </w:tabs>
        <w:rPr>
          <w:rFonts w:ascii="Arial" w:hAnsi="Arial" w:cs="Arial"/>
        </w:rPr>
      </w:pPr>
    </w:p>
    <w:p w14:paraId="5E2DD516" w14:textId="77777777" w:rsidR="00AF3829" w:rsidRDefault="00AF3829"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14F02E2" w14:textId="77777777" w:rsidTr="00B054DA">
        <w:tc>
          <w:tcPr>
            <w:tcW w:w="4644" w:type="dxa"/>
            <w:tcBorders>
              <w:top w:val="single" w:sz="4" w:space="0" w:color="000000"/>
              <w:left w:val="single" w:sz="4" w:space="0" w:color="000000"/>
              <w:bottom w:val="single" w:sz="4" w:space="0" w:color="000000"/>
            </w:tcBorders>
            <w:vAlign w:val="center"/>
          </w:tcPr>
          <w:p w14:paraId="1F54A58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D5FF608"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356E4249"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61F1B8E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3CC517E" w14:textId="77777777" w:rsidTr="00B054DA">
        <w:trPr>
          <w:trHeight w:val="1021"/>
        </w:trPr>
        <w:tc>
          <w:tcPr>
            <w:tcW w:w="4644" w:type="dxa"/>
            <w:tcBorders>
              <w:top w:val="single" w:sz="4" w:space="0" w:color="000000"/>
              <w:left w:val="single" w:sz="4" w:space="0" w:color="000000"/>
            </w:tcBorders>
            <w:shd w:val="clear" w:color="auto" w:fill="CCFFFF"/>
          </w:tcPr>
          <w:p w14:paraId="1F2E5BD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086026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015EA5A" w14:textId="77777777" w:rsidR="00332B12" w:rsidRDefault="00332B12" w:rsidP="00B054DA">
            <w:pPr>
              <w:tabs>
                <w:tab w:val="left" w:pos="851"/>
              </w:tabs>
              <w:snapToGrid w:val="0"/>
              <w:jc w:val="both"/>
              <w:rPr>
                <w:rFonts w:ascii="Arial" w:hAnsi="Arial" w:cs="Arial"/>
                <w:b/>
                <w:bCs/>
              </w:rPr>
            </w:pPr>
          </w:p>
        </w:tc>
      </w:tr>
      <w:tr w:rsidR="00332B12" w14:paraId="505B80BB" w14:textId="77777777" w:rsidTr="00B054DA">
        <w:trPr>
          <w:trHeight w:val="1021"/>
        </w:trPr>
        <w:tc>
          <w:tcPr>
            <w:tcW w:w="4644" w:type="dxa"/>
            <w:tcBorders>
              <w:left w:val="single" w:sz="4" w:space="0" w:color="000000"/>
            </w:tcBorders>
          </w:tcPr>
          <w:p w14:paraId="705F1D9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0BFF53B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5D3B8B4A" w14:textId="77777777" w:rsidR="00332B12" w:rsidRDefault="00332B12" w:rsidP="00B054DA">
            <w:pPr>
              <w:tabs>
                <w:tab w:val="left" w:pos="851"/>
              </w:tabs>
              <w:snapToGrid w:val="0"/>
              <w:jc w:val="both"/>
              <w:rPr>
                <w:rFonts w:ascii="Arial" w:hAnsi="Arial" w:cs="Arial"/>
                <w:b/>
                <w:bCs/>
              </w:rPr>
            </w:pPr>
          </w:p>
        </w:tc>
      </w:tr>
      <w:tr w:rsidR="00332B12" w14:paraId="112CEC80" w14:textId="77777777" w:rsidTr="00B054DA">
        <w:trPr>
          <w:trHeight w:val="1021"/>
        </w:trPr>
        <w:tc>
          <w:tcPr>
            <w:tcW w:w="4644" w:type="dxa"/>
            <w:tcBorders>
              <w:left w:val="single" w:sz="4" w:space="0" w:color="000000"/>
            </w:tcBorders>
            <w:shd w:val="clear" w:color="auto" w:fill="CCFFFF"/>
          </w:tcPr>
          <w:p w14:paraId="6166608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F91BF4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565103F" w14:textId="77777777" w:rsidR="00332B12" w:rsidRDefault="00332B12" w:rsidP="00B054DA">
            <w:pPr>
              <w:tabs>
                <w:tab w:val="left" w:pos="851"/>
              </w:tabs>
              <w:snapToGrid w:val="0"/>
              <w:jc w:val="both"/>
              <w:rPr>
                <w:rFonts w:ascii="Arial" w:hAnsi="Arial" w:cs="Arial"/>
                <w:b/>
                <w:bCs/>
              </w:rPr>
            </w:pPr>
          </w:p>
        </w:tc>
      </w:tr>
      <w:tr w:rsidR="00332B12" w14:paraId="7680E3E0" w14:textId="77777777" w:rsidTr="00B054DA">
        <w:trPr>
          <w:trHeight w:val="1021"/>
        </w:trPr>
        <w:tc>
          <w:tcPr>
            <w:tcW w:w="4644" w:type="dxa"/>
            <w:tcBorders>
              <w:left w:val="single" w:sz="4" w:space="0" w:color="000000"/>
            </w:tcBorders>
          </w:tcPr>
          <w:p w14:paraId="0379930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6A0AA45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3550C421" w14:textId="77777777" w:rsidR="00332B12" w:rsidRDefault="00332B12" w:rsidP="00B054DA">
            <w:pPr>
              <w:tabs>
                <w:tab w:val="left" w:pos="851"/>
              </w:tabs>
              <w:snapToGrid w:val="0"/>
              <w:jc w:val="both"/>
              <w:rPr>
                <w:rFonts w:ascii="Arial" w:hAnsi="Arial" w:cs="Arial"/>
                <w:b/>
                <w:bCs/>
              </w:rPr>
            </w:pPr>
          </w:p>
        </w:tc>
      </w:tr>
      <w:tr w:rsidR="00332B12" w14:paraId="51001408" w14:textId="77777777" w:rsidTr="00B054DA">
        <w:trPr>
          <w:trHeight w:val="1021"/>
        </w:trPr>
        <w:tc>
          <w:tcPr>
            <w:tcW w:w="4644" w:type="dxa"/>
            <w:tcBorders>
              <w:left w:val="single" w:sz="4" w:space="0" w:color="000000"/>
              <w:bottom w:val="single" w:sz="4" w:space="0" w:color="000000"/>
            </w:tcBorders>
            <w:shd w:val="clear" w:color="auto" w:fill="CCFFFF"/>
          </w:tcPr>
          <w:p w14:paraId="49B309E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490A52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C1DDEFA" w14:textId="77777777" w:rsidR="00332B12" w:rsidRDefault="00332B12" w:rsidP="00B054DA">
            <w:pPr>
              <w:tabs>
                <w:tab w:val="left" w:pos="851"/>
              </w:tabs>
              <w:snapToGrid w:val="0"/>
              <w:jc w:val="both"/>
              <w:rPr>
                <w:rFonts w:ascii="Arial" w:hAnsi="Arial" w:cs="Arial"/>
                <w:b/>
                <w:bCs/>
              </w:rPr>
            </w:pPr>
          </w:p>
        </w:tc>
      </w:tr>
    </w:tbl>
    <w:p w14:paraId="0B0D5073"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8D40194"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8C0C684" w14:textId="77777777">
        <w:tc>
          <w:tcPr>
            <w:tcW w:w="10277" w:type="dxa"/>
            <w:shd w:val="clear" w:color="auto" w:fill="66CCFF"/>
          </w:tcPr>
          <w:p w14:paraId="184D4E47"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468CB628" w14:textId="77777777" w:rsidR="009B1CD0" w:rsidRDefault="009B1CD0" w:rsidP="006C4338">
      <w:pPr>
        <w:tabs>
          <w:tab w:val="left" w:pos="851"/>
        </w:tabs>
      </w:pPr>
    </w:p>
    <w:p w14:paraId="1F34EE35" w14:textId="77777777" w:rsidR="009B1CD0" w:rsidRDefault="009B1CD0" w:rsidP="006C4338">
      <w:pPr>
        <w:tabs>
          <w:tab w:val="left" w:pos="851"/>
        </w:tabs>
      </w:pPr>
    </w:p>
    <w:p w14:paraId="4CA31A48"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14:paraId="28340A62"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6F7F1D5A" w14:textId="77777777" w:rsidR="009B1CD0" w:rsidRDefault="009B1CD0" w:rsidP="005846FB">
      <w:pPr>
        <w:pStyle w:val="En-tte"/>
        <w:tabs>
          <w:tab w:val="clear" w:pos="4536"/>
          <w:tab w:val="clear" w:pos="9072"/>
          <w:tab w:val="left" w:pos="851"/>
        </w:tabs>
        <w:jc w:val="both"/>
        <w:rPr>
          <w:rFonts w:ascii="Arial" w:hAnsi="Arial" w:cs="Arial"/>
        </w:rPr>
      </w:pPr>
    </w:p>
    <w:p w14:paraId="7A95F808" w14:textId="77777777" w:rsidR="009B1CD0" w:rsidRDefault="009B1CD0" w:rsidP="005846FB">
      <w:pPr>
        <w:pStyle w:val="En-tte"/>
        <w:tabs>
          <w:tab w:val="clear" w:pos="4536"/>
          <w:tab w:val="clear" w:pos="9072"/>
          <w:tab w:val="left" w:pos="851"/>
        </w:tabs>
        <w:jc w:val="both"/>
        <w:rPr>
          <w:rFonts w:ascii="Arial" w:hAnsi="Arial" w:cs="Arial"/>
        </w:rPr>
      </w:pPr>
    </w:p>
    <w:p w14:paraId="6659524D" w14:textId="77777777" w:rsidR="009B1CD0" w:rsidRDefault="009B1CD0" w:rsidP="005846FB">
      <w:pPr>
        <w:pStyle w:val="En-tte"/>
        <w:tabs>
          <w:tab w:val="clear" w:pos="4536"/>
          <w:tab w:val="clear" w:pos="9072"/>
          <w:tab w:val="left" w:pos="851"/>
        </w:tabs>
        <w:jc w:val="both"/>
        <w:rPr>
          <w:rFonts w:ascii="Arial" w:hAnsi="Arial" w:cs="Arial"/>
        </w:rPr>
      </w:pPr>
    </w:p>
    <w:p w14:paraId="0BB73682"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14:paraId="0EB2C73C"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7B921080" w14:textId="77777777" w:rsidR="009B1CD0" w:rsidRDefault="009B1CD0" w:rsidP="0083205E">
      <w:pPr>
        <w:tabs>
          <w:tab w:val="left" w:pos="851"/>
        </w:tabs>
        <w:jc w:val="both"/>
        <w:rPr>
          <w:rFonts w:ascii="Arial" w:hAnsi="Arial" w:cs="Arial"/>
        </w:rPr>
      </w:pPr>
    </w:p>
    <w:p w14:paraId="2D8FF82F" w14:textId="77777777" w:rsidR="009B1CD0" w:rsidRDefault="009B1CD0" w:rsidP="009B45B9">
      <w:pPr>
        <w:tabs>
          <w:tab w:val="left" w:pos="851"/>
        </w:tabs>
        <w:jc w:val="both"/>
        <w:rPr>
          <w:rFonts w:ascii="Arial" w:hAnsi="Arial" w:cs="Arial"/>
        </w:rPr>
      </w:pPr>
    </w:p>
    <w:p w14:paraId="0730FC51" w14:textId="77777777" w:rsidR="009B1CD0" w:rsidRDefault="009B1CD0" w:rsidP="009B45B9">
      <w:pPr>
        <w:tabs>
          <w:tab w:val="left" w:pos="851"/>
        </w:tabs>
        <w:jc w:val="both"/>
        <w:rPr>
          <w:rFonts w:ascii="Arial" w:hAnsi="Arial" w:cs="Arial"/>
        </w:rPr>
      </w:pPr>
    </w:p>
    <w:p w14:paraId="7D4C6FB6"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14:paraId="78669379"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12347AA0" w14:textId="77777777" w:rsidR="001C40C0" w:rsidRDefault="001C40C0" w:rsidP="009B45B9">
      <w:pPr>
        <w:tabs>
          <w:tab w:val="left" w:pos="851"/>
        </w:tabs>
        <w:jc w:val="both"/>
        <w:rPr>
          <w:rFonts w:ascii="Arial" w:hAnsi="Arial" w:cs="Arial"/>
        </w:rPr>
      </w:pPr>
    </w:p>
    <w:p w14:paraId="025114BC" w14:textId="77777777" w:rsidR="009B1CD0" w:rsidRDefault="009B1CD0" w:rsidP="009B45B9">
      <w:pPr>
        <w:pStyle w:val="fcase2metab"/>
        <w:ind w:left="0" w:firstLine="0"/>
        <w:rPr>
          <w:rFonts w:ascii="Arial" w:hAnsi="Arial" w:cs="Arial"/>
        </w:rPr>
      </w:pPr>
    </w:p>
    <w:p w14:paraId="7B952425"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239893F6"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2F70F9CB" w14:textId="77777777" w:rsidR="009B1CD0" w:rsidRDefault="009B1CD0" w:rsidP="009B45B9">
      <w:pPr>
        <w:pStyle w:val="fcase2metab"/>
        <w:ind w:left="0" w:firstLine="0"/>
        <w:rPr>
          <w:rFonts w:ascii="Arial" w:hAnsi="Arial" w:cs="Arial"/>
        </w:rPr>
      </w:pPr>
    </w:p>
    <w:p w14:paraId="1C2BA7C8" w14:textId="77777777" w:rsidR="009B1CD0" w:rsidRDefault="009B1CD0" w:rsidP="009B45B9">
      <w:pPr>
        <w:pStyle w:val="fcase2metab"/>
        <w:ind w:left="0" w:firstLine="0"/>
        <w:rPr>
          <w:rFonts w:ascii="Arial" w:hAnsi="Arial" w:cs="Arial"/>
        </w:rPr>
      </w:pPr>
    </w:p>
    <w:p w14:paraId="51D05EA0"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p>
    <w:p w14:paraId="41CAF817" w14:textId="77777777" w:rsidR="009B1CD0" w:rsidRDefault="009B1CD0" w:rsidP="009B45B9">
      <w:pPr>
        <w:pStyle w:val="fcase2metab"/>
        <w:ind w:left="0" w:firstLine="0"/>
        <w:rPr>
          <w:rFonts w:ascii="Arial" w:hAnsi="Arial" w:cs="Arial"/>
        </w:rPr>
      </w:pPr>
    </w:p>
    <w:p w14:paraId="229C6DA3" w14:textId="77777777" w:rsidR="009B1CD0" w:rsidRDefault="009B1CD0" w:rsidP="009B45B9">
      <w:pPr>
        <w:tabs>
          <w:tab w:val="left" w:pos="851"/>
        </w:tabs>
        <w:rPr>
          <w:rFonts w:ascii="Arial" w:hAnsi="Arial" w:cs="Arial"/>
        </w:rPr>
      </w:pPr>
    </w:p>
    <w:p w14:paraId="6626D38A"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7A8E405A"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3E47BA20" w14:textId="77777777" w:rsidR="009B1CD0" w:rsidRDefault="009B1CD0" w:rsidP="009B45B9">
      <w:pPr>
        <w:tabs>
          <w:tab w:val="left" w:pos="851"/>
        </w:tabs>
        <w:rPr>
          <w:rFonts w:ascii="Arial" w:hAnsi="Arial" w:cs="Arial"/>
        </w:rPr>
      </w:pPr>
    </w:p>
    <w:p w14:paraId="60BC3A29" w14:textId="77777777" w:rsidR="009B1CD0" w:rsidRDefault="009B1CD0" w:rsidP="009B45B9">
      <w:pPr>
        <w:tabs>
          <w:tab w:val="left" w:pos="851"/>
        </w:tabs>
        <w:rPr>
          <w:rFonts w:ascii="Arial" w:hAnsi="Arial" w:cs="Arial"/>
        </w:rPr>
      </w:pPr>
    </w:p>
    <w:p w14:paraId="30101D3F"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753ED85E" w14:textId="77777777" w:rsidR="009B1CD0" w:rsidRDefault="009B1CD0" w:rsidP="009B45B9">
      <w:pPr>
        <w:tabs>
          <w:tab w:val="left" w:pos="851"/>
        </w:tabs>
      </w:pPr>
    </w:p>
    <w:p w14:paraId="154CC123" w14:textId="77777777" w:rsidR="009B1CD0" w:rsidRDefault="009B1CD0" w:rsidP="009B45B9">
      <w:pPr>
        <w:tabs>
          <w:tab w:val="left" w:pos="851"/>
        </w:tabs>
      </w:pPr>
    </w:p>
    <w:p w14:paraId="3C9A1ACE"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7F03286C"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14:paraId="31A55EFD"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480CE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83B803" w14:textId="77777777" w:rsidR="008652DA" w:rsidRDefault="008652DA">
      <w:r>
        <w:separator/>
      </w:r>
    </w:p>
  </w:endnote>
  <w:endnote w:type="continuationSeparator" w:id="0">
    <w:p w14:paraId="6F8E32CA" w14:textId="77777777" w:rsidR="008652DA" w:rsidRDefault="00865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Albertus Extra Bold (W1)">
    <w:altName w:val="Lucida Sans Unicode"/>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EF2D84" w14:paraId="327F42DD" w14:textId="77777777" w:rsidTr="0083205E">
      <w:trPr>
        <w:tblHeader/>
      </w:trPr>
      <w:tc>
        <w:tcPr>
          <w:tcW w:w="2906" w:type="dxa"/>
          <w:shd w:val="clear" w:color="auto" w:fill="66CCFF"/>
        </w:tcPr>
        <w:p w14:paraId="5182FD3E" w14:textId="77777777" w:rsidR="00EF2D84" w:rsidRDefault="00EF2D84"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93A118F" w14:textId="61E84AC3" w:rsidR="00EF2D84" w:rsidRDefault="00EF2D84" w:rsidP="006F0F2B">
          <w:pPr>
            <w:jc w:val="center"/>
            <w:rPr>
              <w:rFonts w:ascii="Arial" w:hAnsi="Arial" w:cs="Arial"/>
              <w:b/>
            </w:rPr>
          </w:pPr>
          <w:r>
            <w:rPr>
              <w:rFonts w:ascii="Arial" w:hAnsi="Arial" w:cs="Arial"/>
              <w:b/>
              <w:i/>
            </w:rPr>
            <w:t>(</w:t>
          </w:r>
          <w:r w:rsidR="006F0F2B">
            <w:rPr>
              <w:rFonts w:ascii="Arial" w:hAnsi="Arial" w:cs="Arial"/>
              <w:b/>
              <w:i/>
            </w:rPr>
            <w:t>CCI973-0</w:t>
          </w:r>
          <w:r w:rsidR="00C3742F">
            <w:rPr>
              <w:rFonts w:ascii="Arial" w:hAnsi="Arial" w:cs="Arial"/>
              <w:b/>
              <w:i/>
            </w:rPr>
            <w:t>3/26</w:t>
          </w:r>
          <w:r w:rsidR="006F0F2B">
            <w:rPr>
              <w:rFonts w:ascii="Arial" w:hAnsi="Arial" w:cs="Arial"/>
              <w:b/>
              <w:i/>
            </w:rPr>
            <w:t xml:space="preserve"> - Lot n°01</w:t>
          </w:r>
          <w:r>
            <w:rPr>
              <w:rFonts w:ascii="Arial" w:hAnsi="Arial" w:cs="Arial"/>
              <w:b/>
              <w:i/>
            </w:rPr>
            <w:t>)</w:t>
          </w:r>
        </w:p>
      </w:tc>
      <w:tc>
        <w:tcPr>
          <w:tcW w:w="896" w:type="dxa"/>
          <w:shd w:val="clear" w:color="auto" w:fill="66CCFF"/>
        </w:tcPr>
        <w:p w14:paraId="33C07337" w14:textId="77777777" w:rsidR="00EF2D84" w:rsidRDefault="00EF2D84">
          <w:pPr>
            <w:tabs>
              <w:tab w:val="center" w:pos="1366"/>
              <w:tab w:val="right" w:pos="2733"/>
            </w:tabs>
          </w:pPr>
          <w:r>
            <w:rPr>
              <w:rFonts w:ascii="Arial" w:hAnsi="Arial" w:cs="Arial"/>
              <w:b/>
            </w:rPr>
            <w:t xml:space="preserve">Page : </w:t>
          </w:r>
        </w:p>
      </w:tc>
      <w:tc>
        <w:tcPr>
          <w:tcW w:w="567" w:type="dxa"/>
          <w:shd w:val="clear" w:color="auto" w:fill="66CCFF"/>
        </w:tcPr>
        <w:p w14:paraId="7910DDC4" w14:textId="77777777" w:rsidR="00EF2D84" w:rsidRDefault="008B05C8">
          <w:pPr>
            <w:jc w:val="center"/>
            <w:rPr>
              <w:rFonts w:ascii="Arial" w:hAnsi="Arial" w:cs="Arial"/>
              <w:b/>
            </w:rPr>
          </w:pPr>
          <w:r>
            <w:rPr>
              <w:rStyle w:val="Numrodepage"/>
              <w:rFonts w:cs="Arial"/>
              <w:b/>
            </w:rPr>
            <w:fldChar w:fldCharType="begin"/>
          </w:r>
          <w:r w:rsidR="00EF2D84">
            <w:rPr>
              <w:rStyle w:val="Numrodepage"/>
              <w:rFonts w:cs="Arial"/>
              <w:b/>
            </w:rPr>
            <w:instrText xml:space="preserve"> PAGE </w:instrText>
          </w:r>
          <w:r>
            <w:rPr>
              <w:rStyle w:val="Numrodepage"/>
              <w:rFonts w:cs="Arial"/>
              <w:b/>
            </w:rPr>
            <w:fldChar w:fldCharType="separate"/>
          </w:r>
          <w:r w:rsidR="007B0772">
            <w:rPr>
              <w:rStyle w:val="Numrodepage"/>
              <w:rFonts w:cs="Arial"/>
              <w:b/>
              <w:noProof/>
            </w:rPr>
            <w:t>3</w:t>
          </w:r>
          <w:r>
            <w:rPr>
              <w:rStyle w:val="Numrodepage"/>
              <w:rFonts w:cs="Arial"/>
              <w:b/>
            </w:rPr>
            <w:fldChar w:fldCharType="end"/>
          </w:r>
        </w:p>
      </w:tc>
      <w:tc>
        <w:tcPr>
          <w:tcW w:w="165" w:type="dxa"/>
          <w:shd w:val="clear" w:color="auto" w:fill="66CCFF"/>
        </w:tcPr>
        <w:p w14:paraId="1718B1C6" w14:textId="77777777" w:rsidR="00EF2D84" w:rsidRDefault="00EF2D84">
          <w:pPr>
            <w:jc w:val="center"/>
          </w:pPr>
          <w:r>
            <w:rPr>
              <w:rFonts w:ascii="Arial" w:hAnsi="Arial" w:cs="Arial"/>
              <w:b/>
            </w:rPr>
            <w:t>/</w:t>
          </w:r>
        </w:p>
      </w:tc>
      <w:tc>
        <w:tcPr>
          <w:tcW w:w="544" w:type="dxa"/>
          <w:shd w:val="clear" w:color="auto" w:fill="66CCFF"/>
        </w:tcPr>
        <w:p w14:paraId="2968BF4A" w14:textId="77777777" w:rsidR="00EF2D84" w:rsidRDefault="008B05C8">
          <w:pPr>
            <w:jc w:val="center"/>
          </w:pPr>
          <w:r>
            <w:rPr>
              <w:rStyle w:val="Numrodepage"/>
              <w:rFonts w:cs="Arial"/>
              <w:b/>
            </w:rPr>
            <w:fldChar w:fldCharType="begin"/>
          </w:r>
          <w:r w:rsidR="00EF2D84">
            <w:rPr>
              <w:rStyle w:val="Numrodepage"/>
              <w:rFonts w:cs="Arial"/>
              <w:b/>
            </w:rPr>
            <w:instrText xml:space="preserve"> NUMPAGES \*Arabic </w:instrText>
          </w:r>
          <w:r>
            <w:rPr>
              <w:rStyle w:val="Numrodepage"/>
              <w:rFonts w:cs="Arial"/>
              <w:b/>
            </w:rPr>
            <w:fldChar w:fldCharType="separate"/>
          </w:r>
          <w:r w:rsidR="007B0772">
            <w:rPr>
              <w:rStyle w:val="Numrodepage"/>
              <w:rFonts w:cs="Arial"/>
              <w:b/>
              <w:noProof/>
            </w:rPr>
            <w:t>5</w:t>
          </w:r>
          <w:r>
            <w:rPr>
              <w:rStyle w:val="Numrodepage"/>
              <w:rFonts w:cs="Arial"/>
              <w:b/>
            </w:rPr>
            <w:fldChar w:fldCharType="end"/>
          </w:r>
        </w:p>
      </w:tc>
    </w:tr>
  </w:tbl>
  <w:p w14:paraId="5734EEFA" w14:textId="77777777" w:rsidR="00EF2D84" w:rsidRDefault="00EF2D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AB6EA6" w14:textId="77777777" w:rsidR="008652DA" w:rsidRDefault="008652DA">
      <w:r>
        <w:separator/>
      </w:r>
    </w:p>
  </w:footnote>
  <w:footnote w:type="continuationSeparator" w:id="0">
    <w:p w14:paraId="572C365A" w14:textId="77777777" w:rsidR="008652DA" w:rsidRDefault="008652DA">
      <w:r>
        <w:continuationSeparator/>
      </w:r>
    </w:p>
  </w:footnote>
  <w:footnote w:id="1">
    <w:p w14:paraId="6D39CDB5" w14:textId="77777777" w:rsidR="00EF2D84" w:rsidRDefault="00EF2D8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5D958553" w14:textId="77777777" w:rsidR="00EF2D84" w:rsidRDefault="00EF2D84">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4C28A2A2" w14:textId="77777777" w:rsidR="00EF2D84" w:rsidRDefault="00EF2D84">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40532977">
    <w:abstractNumId w:val="0"/>
  </w:num>
  <w:num w:numId="2" w16cid:durableId="443109838">
    <w:abstractNumId w:val="1"/>
  </w:num>
  <w:num w:numId="3" w16cid:durableId="353387603">
    <w:abstractNumId w:val="2"/>
  </w:num>
  <w:num w:numId="4" w16cid:durableId="6796234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D7A65"/>
    <w:rsid w:val="00033147"/>
    <w:rsid w:val="00036500"/>
    <w:rsid w:val="0004622E"/>
    <w:rsid w:val="000A2E05"/>
    <w:rsid w:val="000C11B4"/>
    <w:rsid w:val="000E0020"/>
    <w:rsid w:val="00166B56"/>
    <w:rsid w:val="001C40C0"/>
    <w:rsid w:val="001C733C"/>
    <w:rsid w:val="0021527A"/>
    <w:rsid w:val="002172B2"/>
    <w:rsid w:val="0021797C"/>
    <w:rsid w:val="00225A1A"/>
    <w:rsid w:val="0022600E"/>
    <w:rsid w:val="002904AF"/>
    <w:rsid w:val="002C2CA3"/>
    <w:rsid w:val="002C4B3E"/>
    <w:rsid w:val="002C79D6"/>
    <w:rsid w:val="00332B12"/>
    <w:rsid w:val="00354C04"/>
    <w:rsid w:val="00385E76"/>
    <w:rsid w:val="003D6679"/>
    <w:rsid w:val="003F5204"/>
    <w:rsid w:val="0043706E"/>
    <w:rsid w:val="0044597F"/>
    <w:rsid w:val="00480CEA"/>
    <w:rsid w:val="004A7169"/>
    <w:rsid w:val="004A76EE"/>
    <w:rsid w:val="004E75A6"/>
    <w:rsid w:val="00514DAF"/>
    <w:rsid w:val="00514E24"/>
    <w:rsid w:val="00532EC7"/>
    <w:rsid w:val="00541CA3"/>
    <w:rsid w:val="005546A9"/>
    <w:rsid w:val="005846FB"/>
    <w:rsid w:val="005A4A3B"/>
    <w:rsid w:val="005A4CB5"/>
    <w:rsid w:val="005F6FB2"/>
    <w:rsid w:val="0061068C"/>
    <w:rsid w:val="0064560F"/>
    <w:rsid w:val="0065128E"/>
    <w:rsid w:val="00660727"/>
    <w:rsid w:val="006C4338"/>
    <w:rsid w:val="006F0F2B"/>
    <w:rsid w:val="006F3DF9"/>
    <w:rsid w:val="007060E5"/>
    <w:rsid w:val="00710FD6"/>
    <w:rsid w:val="00757151"/>
    <w:rsid w:val="007909E0"/>
    <w:rsid w:val="00793E78"/>
    <w:rsid w:val="0079785C"/>
    <w:rsid w:val="007B0772"/>
    <w:rsid w:val="007D7A65"/>
    <w:rsid w:val="007F68A6"/>
    <w:rsid w:val="0083205E"/>
    <w:rsid w:val="00844DAA"/>
    <w:rsid w:val="008652DA"/>
    <w:rsid w:val="008B05C8"/>
    <w:rsid w:val="008F1AA8"/>
    <w:rsid w:val="00934503"/>
    <w:rsid w:val="00983FF3"/>
    <w:rsid w:val="009B1CD0"/>
    <w:rsid w:val="009B45B9"/>
    <w:rsid w:val="009D5F99"/>
    <w:rsid w:val="00A50DF3"/>
    <w:rsid w:val="00AE7831"/>
    <w:rsid w:val="00AF3829"/>
    <w:rsid w:val="00B054DA"/>
    <w:rsid w:val="00B44F5B"/>
    <w:rsid w:val="00B7108C"/>
    <w:rsid w:val="00B87564"/>
    <w:rsid w:val="00BA44E5"/>
    <w:rsid w:val="00BE6078"/>
    <w:rsid w:val="00C3742F"/>
    <w:rsid w:val="00C91060"/>
    <w:rsid w:val="00C911FE"/>
    <w:rsid w:val="00CD185D"/>
    <w:rsid w:val="00CD46CC"/>
    <w:rsid w:val="00D46BC7"/>
    <w:rsid w:val="00E47798"/>
    <w:rsid w:val="00EF2D84"/>
    <w:rsid w:val="00F14BD6"/>
    <w:rsid w:val="00FD6D0F"/>
    <w:rsid w:val="00FE49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3D0A73F"/>
  <w15:docId w15:val="{6C3BF03E-DBBC-4396-A3E2-C6D1C0B28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480CE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480CE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480CE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480CE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480CE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480CEA"/>
    <w:pPr>
      <w:keepNext/>
      <w:numPr>
        <w:ilvl w:val="5"/>
        <w:numId w:val="1"/>
      </w:numPr>
      <w:jc w:val="both"/>
      <w:outlineLvl w:val="5"/>
    </w:pPr>
    <w:rPr>
      <w:rFonts w:ascii="Arial" w:hAnsi="Arial" w:cs="Arial"/>
      <w:sz w:val="28"/>
    </w:rPr>
  </w:style>
  <w:style w:type="paragraph" w:styleId="Titre7">
    <w:name w:val="heading 7"/>
    <w:basedOn w:val="Normal"/>
    <w:next w:val="Normal"/>
    <w:qFormat/>
    <w:rsid w:val="00480CEA"/>
    <w:pPr>
      <w:keepNext/>
      <w:numPr>
        <w:ilvl w:val="6"/>
        <w:numId w:val="1"/>
      </w:numPr>
      <w:outlineLvl w:val="6"/>
    </w:pPr>
    <w:rPr>
      <w:rFonts w:ascii="Arial" w:hAnsi="Arial" w:cs="Arial"/>
      <w:bCs/>
      <w:i/>
      <w:sz w:val="16"/>
    </w:rPr>
  </w:style>
  <w:style w:type="paragraph" w:styleId="Titre8">
    <w:name w:val="heading 8"/>
    <w:basedOn w:val="Normal"/>
    <w:next w:val="Normal"/>
    <w:qFormat/>
    <w:rsid w:val="00480CE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480CE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480CEA"/>
    <w:rPr>
      <w:rFonts w:ascii="Wingdings" w:hAnsi="Wingdings" w:cs="Wingdings"/>
    </w:rPr>
  </w:style>
  <w:style w:type="character" w:customStyle="1" w:styleId="Policepardfaut2">
    <w:name w:val="Police par défaut2"/>
    <w:rsid w:val="00480CEA"/>
  </w:style>
  <w:style w:type="character" w:customStyle="1" w:styleId="Absatz-Standardschriftart">
    <w:name w:val="Absatz-Standardschriftart"/>
    <w:rsid w:val="00480CEA"/>
  </w:style>
  <w:style w:type="character" w:customStyle="1" w:styleId="WW-Absatz-Standardschriftart">
    <w:name w:val="WW-Absatz-Standardschriftart"/>
    <w:rsid w:val="00480CEA"/>
  </w:style>
  <w:style w:type="character" w:customStyle="1" w:styleId="WW-Absatz-Standardschriftart1">
    <w:name w:val="WW-Absatz-Standardschriftart1"/>
    <w:rsid w:val="00480CEA"/>
  </w:style>
  <w:style w:type="character" w:customStyle="1" w:styleId="WW-Absatz-Standardschriftart11">
    <w:name w:val="WW-Absatz-Standardschriftart11"/>
    <w:rsid w:val="00480CEA"/>
  </w:style>
  <w:style w:type="character" w:customStyle="1" w:styleId="WW-Absatz-Standardschriftart111">
    <w:name w:val="WW-Absatz-Standardschriftart111"/>
    <w:rsid w:val="00480CEA"/>
  </w:style>
  <w:style w:type="character" w:customStyle="1" w:styleId="WW-Absatz-Standardschriftart1111">
    <w:name w:val="WW-Absatz-Standardschriftart1111"/>
    <w:rsid w:val="00480CEA"/>
  </w:style>
  <w:style w:type="character" w:customStyle="1" w:styleId="WW8Num1z0">
    <w:name w:val="WW8Num1z0"/>
    <w:rsid w:val="00480CEA"/>
    <w:rPr>
      <w:rFonts w:cs="Times New Roman"/>
    </w:rPr>
  </w:style>
  <w:style w:type="character" w:customStyle="1" w:styleId="WW8Num2z1">
    <w:name w:val="WW8Num2z1"/>
    <w:rsid w:val="00480CEA"/>
    <w:rPr>
      <w:rFonts w:ascii="Courier New" w:hAnsi="Courier New" w:cs="Courier New"/>
    </w:rPr>
  </w:style>
  <w:style w:type="character" w:customStyle="1" w:styleId="WW8Num2z3">
    <w:name w:val="WW8Num2z3"/>
    <w:rsid w:val="00480CEA"/>
    <w:rPr>
      <w:rFonts w:ascii="Symbol" w:hAnsi="Symbol" w:cs="Symbol"/>
    </w:rPr>
  </w:style>
  <w:style w:type="character" w:customStyle="1" w:styleId="WW8Num3z0">
    <w:name w:val="WW8Num3z0"/>
    <w:rsid w:val="00480CEA"/>
    <w:rPr>
      <w:rFonts w:ascii="Wingdings" w:hAnsi="Wingdings" w:cs="Wingdings"/>
      <w:sz w:val="16"/>
    </w:rPr>
  </w:style>
  <w:style w:type="character" w:customStyle="1" w:styleId="WW8Num3z1">
    <w:name w:val="WW8Num3z1"/>
    <w:rsid w:val="00480CEA"/>
    <w:rPr>
      <w:rFonts w:ascii="Courier New" w:hAnsi="Courier New" w:cs="Courier New"/>
    </w:rPr>
  </w:style>
  <w:style w:type="character" w:customStyle="1" w:styleId="WW8Num3z2">
    <w:name w:val="WW8Num3z2"/>
    <w:rsid w:val="00480CEA"/>
    <w:rPr>
      <w:rFonts w:ascii="Wingdings" w:hAnsi="Wingdings" w:cs="Wingdings"/>
    </w:rPr>
  </w:style>
  <w:style w:type="character" w:customStyle="1" w:styleId="WW8Num3z3">
    <w:name w:val="WW8Num3z3"/>
    <w:rsid w:val="00480CEA"/>
    <w:rPr>
      <w:rFonts w:ascii="Symbol" w:hAnsi="Symbol" w:cs="Symbol"/>
    </w:rPr>
  </w:style>
  <w:style w:type="character" w:customStyle="1" w:styleId="WW8Num4z0">
    <w:name w:val="WW8Num4z0"/>
    <w:rsid w:val="00480CEA"/>
    <w:rPr>
      <w:rFonts w:ascii="Wingdings" w:hAnsi="Wingdings" w:cs="Wingdings"/>
    </w:rPr>
  </w:style>
  <w:style w:type="character" w:customStyle="1" w:styleId="WW8Num4z1">
    <w:name w:val="WW8Num4z1"/>
    <w:rsid w:val="00480CEA"/>
    <w:rPr>
      <w:rFonts w:ascii="Courier New" w:hAnsi="Courier New" w:cs="Courier New"/>
    </w:rPr>
  </w:style>
  <w:style w:type="character" w:customStyle="1" w:styleId="WW8Num4z3">
    <w:name w:val="WW8Num4z3"/>
    <w:rsid w:val="00480CEA"/>
    <w:rPr>
      <w:rFonts w:ascii="Symbol" w:hAnsi="Symbol" w:cs="Symbol"/>
    </w:rPr>
  </w:style>
  <w:style w:type="character" w:customStyle="1" w:styleId="WW8Num5z0">
    <w:name w:val="WW8Num5z0"/>
    <w:rsid w:val="00480CEA"/>
    <w:rPr>
      <w:rFonts w:ascii="Symbol" w:hAnsi="Symbol" w:cs="Symbol"/>
    </w:rPr>
  </w:style>
  <w:style w:type="character" w:customStyle="1" w:styleId="WW8Num6z0">
    <w:name w:val="WW8Num6z0"/>
    <w:rsid w:val="00480CEA"/>
    <w:rPr>
      <w:rFonts w:cs="Times New Roman"/>
    </w:rPr>
  </w:style>
  <w:style w:type="character" w:customStyle="1" w:styleId="WW8Num7z0">
    <w:name w:val="WW8Num7z0"/>
    <w:rsid w:val="00480CEA"/>
    <w:rPr>
      <w:rFonts w:ascii="Wingdings" w:hAnsi="Wingdings" w:cs="Wingdings"/>
      <w:i w:val="0"/>
    </w:rPr>
  </w:style>
  <w:style w:type="character" w:customStyle="1" w:styleId="WW8Num7z1">
    <w:name w:val="WW8Num7z1"/>
    <w:rsid w:val="00480CEA"/>
    <w:rPr>
      <w:rFonts w:ascii="Courier New" w:hAnsi="Courier New" w:cs="Courier New"/>
    </w:rPr>
  </w:style>
  <w:style w:type="character" w:customStyle="1" w:styleId="WW8Num7z2">
    <w:name w:val="WW8Num7z2"/>
    <w:rsid w:val="00480CEA"/>
    <w:rPr>
      <w:rFonts w:ascii="Wingdings" w:hAnsi="Wingdings" w:cs="Wingdings"/>
    </w:rPr>
  </w:style>
  <w:style w:type="character" w:customStyle="1" w:styleId="WW8Num7z3">
    <w:name w:val="WW8Num7z3"/>
    <w:rsid w:val="00480CEA"/>
    <w:rPr>
      <w:rFonts w:ascii="Symbol" w:hAnsi="Symbol" w:cs="Symbol"/>
    </w:rPr>
  </w:style>
  <w:style w:type="character" w:customStyle="1" w:styleId="WW8Num8z0">
    <w:name w:val="WW8Num8z0"/>
    <w:rsid w:val="00480CEA"/>
    <w:rPr>
      <w:rFonts w:ascii="Arial" w:hAnsi="Arial" w:cs="Arial"/>
    </w:rPr>
  </w:style>
  <w:style w:type="character" w:customStyle="1" w:styleId="WW8Num9z0">
    <w:name w:val="WW8Num9z0"/>
    <w:rsid w:val="00480CEA"/>
    <w:rPr>
      <w:rFonts w:ascii="Times New Roman" w:eastAsia="Times New Roman" w:hAnsi="Times New Roman" w:cs="Times New Roman"/>
    </w:rPr>
  </w:style>
  <w:style w:type="character" w:customStyle="1" w:styleId="WW8Num9z1">
    <w:name w:val="WW8Num9z1"/>
    <w:rsid w:val="00480CEA"/>
    <w:rPr>
      <w:rFonts w:ascii="Courier New" w:hAnsi="Courier New" w:cs="Courier New"/>
    </w:rPr>
  </w:style>
  <w:style w:type="character" w:customStyle="1" w:styleId="WW8Num9z2">
    <w:name w:val="WW8Num9z2"/>
    <w:rsid w:val="00480CEA"/>
    <w:rPr>
      <w:rFonts w:ascii="Wingdings" w:hAnsi="Wingdings" w:cs="Wingdings"/>
    </w:rPr>
  </w:style>
  <w:style w:type="character" w:customStyle="1" w:styleId="WW8Num9z3">
    <w:name w:val="WW8Num9z3"/>
    <w:rsid w:val="00480CEA"/>
    <w:rPr>
      <w:rFonts w:ascii="Symbol" w:hAnsi="Symbol" w:cs="Symbol"/>
    </w:rPr>
  </w:style>
  <w:style w:type="character" w:customStyle="1" w:styleId="WW8Num10z0">
    <w:name w:val="WW8Num10z0"/>
    <w:rsid w:val="00480CEA"/>
    <w:rPr>
      <w:rFonts w:ascii="Arial" w:eastAsia="Times New Roman" w:hAnsi="Arial" w:cs="Arial"/>
    </w:rPr>
  </w:style>
  <w:style w:type="character" w:customStyle="1" w:styleId="WW8Num10z1">
    <w:name w:val="WW8Num10z1"/>
    <w:rsid w:val="00480CEA"/>
    <w:rPr>
      <w:rFonts w:ascii="Courier New" w:hAnsi="Courier New" w:cs="Courier New"/>
    </w:rPr>
  </w:style>
  <w:style w:type="character" w:customStyle="1" w:styleId="WW8Num10z2">
    <w:name w:val="WW8Num10z2"/>
    <w:rsid w:val="00480CEA"/>
    <w:rPr>
      <w:rFonts w:ascii="Wingdings" w:hAnsi="Wingdings" w:cs="Wingdings"/>
    </w:rPr>
  </w:style>
  <w:style w:type="character" w:customStyle="1" w:styleId="WW8Num10z3">
    <w:name w:val="WW8Num10z3"/>
    <w:rsid w:val="00480CEA"/>
    <w:rPr>
      <w:rFonts w:ascii="Symbol" w:hAnsi="Symbol" w:cs="Symbol"/>
    </w:rPr>
  </w:style>
  <w:style w:type="character" w:customStyle="1" w:styleId="WW8Num11z0">
    <w:name w:val="WW8Num11z0"/>
    <w:rsid w:val="00480CEA"/>
    <w:rPr>
      <w:rFonts w:ascii="Wingdings" w:hAnsi="Wingdings" w:cs="Wingdings"/>
    </w:rPr>
  </w:style>
  <w:style w:type="character" w:customStyle="1" w:styleId="WW8Num11z1">
    <w:name w:val="WW8Num11z1"/>
    <w:rsid w:val="00480CEA"/>
    <w:rPr>
      <w:rFonts w:ascii="Courier New" w:hAnsi="Courier New" w:cs="Courier New"/>
    </w:rPr>
  </w:style>
  <w:style w:type="character" w:customStyle="1" w:styleId="WW8Num11z3">
    <w:name w:val="WW8Num11z3"/>
    <w:rsid w:val="00480CEA"/>
    <w:rPr>
      <w:rFonts w:ascii="Symbol" w:hAnsi="Symbol" w:cs="Symbol"/>
    </w:rPr>
  </w:style>
  <w:style w:type="character" w:customStyle="1" w:styleId="Policepardfaut1">
    <w:name w:val="Police par défaut1"/>
    <w:rsid w:val="00480CEA"/>
  </w:style>
  <w:style w:type="character" w:customStyle="1" w:styleId="Caractresdenotedebasdepage">
    <w:name w:val="Caractères de note de bas de page"/>
    <w:rsid w:val="00480CEA"/>
    <w:rPr>
      <w:rFonts w:cs="Times New Roman"/>
      <w:vertAlign w:val="superscript"/>
    </w:rPr>
  </w:style>
  <w:style w:type="character" w:styleId="Numrodepage">
    <w:name w:val="page number"/>
    <w:rsid w:val="00480CEA"/>
    <w:rPr>
      <w:rFonts w:cs="Times New Roman"/>
    </w:rPr>
  </w:style>
  <w:style w:type="character" w:customStyle="1" w:styleId="Marquedecommentaire1">
    <w:name w:val="Marque de commentaire1"/>
    <w:rsid w:val="00480CEA"/>
    <w:rPr>
      <w:rFonts w:cs="Times New Roman"/>
      <w:sz w:val="16"/>
    </w:rPr>
  </w:style>
  <w:style w:type="character" w:styleId="Lienhypertexte">
    <w:name w:val="Hyperlink"/>
    <w:rsid w:val="00480CEA"/>
    <w:rPr>
      <w:rFonts w:cs="Times New Roman"/>
      <w:color w:val="0000FF"/>
      <w:u w:val="single"/>
    </w:rPr>
  </w:style>
  <w:style w:type="character" w:styleId="lev">
    <w:name w:val="Strong"/>
    <w:qFormat/>
    <w:rsid w:val="00480CEA"/>
    <w:rPr>
      <w:rFonts w:cs="Times New Roman"/>
      <w:b/>
      <w:bCs/>
    </w:rPr>
  </w:style>
  <w:style w:type="character" w:customStyle="1" w:styleId="Appelnotedebasdep1">
    <w:name w:val="Appel note de bas de p.1"/>
    <w:rsid w:val="00480CEA"/>
    <w:rPr>
      <w:vertAlign w:val="superscript"/>
    </w:rPr>
  </w:style>
  <w:style w:type="character" w:customStyle="1" w:styleId="Caractresdenotedefin">
    <w:name w:val="Caractères de note de fin"/>
    <w:rsid w:val="00480CEA"/>
    <w:rPr>
      <w:vertAlign w:val="superscript"/>
    </w:rPr>
  </w:style>
  <w:style w:type="character" w:customStyle="1" w:styleId="WW-Caractresdenotedefin">
    <w:name w:val="WW-Caractères de note de fin"/>
    <w:rsid w:val="00480CEA"/>
  </w:style>
  <w:style w:type="character" w:styleId="Appeldenotedefin">
    <w:name w:val="endnote reference"/>
    <w:rsid w:val="00480CEA"/>
    <w:rPr>
      <w:vertAlign w:val="superscript"/>
    </w:rPr>
  </w:style>
  <w:style w:type="character" w:styleId="Appelnotedebasdep">
    <w:name w:val="footnote reference"/>
    <w:rsid w:val="00480CEA"/>
    <w:rPr>
      <w:vertAlign w:val="superscript"/>
    </w:rPr>
  </w:style>
  <w:style w:type="paragraph" w:customStyle="1" w:styleId="Titre20">
    <w:name w:val="Titre2"/>
    <w:basedOn w:val="Normal"/>
    <w:next w:val="Corpsdetexte"/>
    <w:rsid w:val="00480CEA"/>
    <w:pPr>
      <w:keepNext/>
      <w:spacing w:before="240" w:after="120"/>
    </w:pPr>
    <w:rPr>
      <w:rFonts w:ascii="Arial" w:eastAsia="Microsoft YaHei" w:hAnsi="Arial" w:cs="Mangal"/>
      <w:sz w:val="28"/>
      <w:szCs w:val="28"/>
    </w:rPr>
  </w:style>
  <w:style w:type="paragraph" w:styleId="Corpsdetexte">
    <w:name w:val="Body Text"/>
    <w:basedOn w:val="Normal"/>
    <w:rsid w:val="00480CEA"/>
    <w:pPr>
      <w:tabs>
        <w:tab w:val="left" w:pos="426"/>
      </w:tabs>
      <w:spacing w:before="60"/>
      <w:jc w:val="both"/>
    </w:pPr>
    <w:rPr>
      <w:rFonts w:ascii="Arial" w:hAnsi="Arial" w:cs="Arial"/>
      <w:b/>
      <w:sz w:val="24"/>
    </w:rPr>
  </w:style>
  <w:style w:type="paragraph" w:styleId="Liste">
    <w:name w:val="List"/>
    <w:basedOn w:val="Corpsdetexte"/>
    <w:rsid w:val="00480CEA"/>
    <w:rPr>
      <w:rFonts w:cs="Mangal"/>
    </w:rPr>
  </w:style>
  <w:style w:type="paragraph" w:styleId="Lgende">
    <w:name w:val="caption"/>
    <w:basedOn w:val="Normal"/>
    <w:next w:val="Normal"/>
    <w:qFormat/>
    <w:rsid w:val="00480CEA"/>
    <w:pPr>
      <w:tabs>
        <w:tab w:val="left" w:pos="426"/>
        <w:tab w:val="left" w:pos="851"/>
      </w:tabs>
      <w:jc w:val="both"/>
    </w:pPr>
    <w:rPr>
      <w:rFonts w:ascii="Arial" w:hAnsi="Arial" w:cs="Arial"/>
      <w:b/>
    </w:rPr>
  </w:style>
  <w:style w:type="paragraph" w:customStyle="1" w:styleId="Index">
    <w:name w:val="Index"/>
    <w:basedOn w:val="Normal"/>
    <w:rsid w:val="00480CEA"/>
    <w:pPr>
      <w:suppressLineNumbers/>
    </w:pPr>
    <w:rPr>
      <w:rFonts w:cs="Mangal"/>
    </w:rPr>
  </w:style>
  <w:style w:type="paragraph" w:customStyle="1" w:styleId="Titre10">
    <w:name w:val="Titre1"/>
    <w:basedOn w:val="Normal"/>
    <w:next w:val="Corpsdetexte"/>
    <w:rsid w:val="00480CEA"/>
    <w:pPr>
      <w:keepNext/>
      <w:spacing w:before="240" w:after="120"/>
    </w:pPr>
    <w:rPr>
      <w:rFonts w:ascii="Arial" w:eastAsia="Microsoft YaHei" w:hAnsi="Arial" w:cs="Mangal"/>
      <w:sz w:val="28"/>
      <w:szCs w:val="28"/>
    </w:rPr>
  </w:style>
  <w:style w:type="paragraph" w:styleId="En-tte">
    <w:name w:val="header"/>
    <w:basedOn w:val="Normal"/>
    <w:link w:val="En-tteCar"/>
    <w:uiPriority w:val="99"/>
    <w:rsid w:val="00480CEA"/>
    <w:pPr>
      <w:tabs>
        <w:tab w:val="center" w:pos="4536"/>
        <w:tab w:val="right" w:pos="9072"/>
      </w:tabs>
    </w:pPr>
  </w:style>
  <w:style w:type="paragraph" w:styleId="Pieddepage">
    <w:name w:val="footer"/>
    <w:basedOn w:val="Normal"/>
    <w:rsid w:val="00480CEA"/>
    <w:pPr>
      <w:tabs>
        <w:tab w:val="center" w:pos="4536"/>
        <w:tab w:val="right" w:pos="9072"/>
      </w:tabs>
    </w:pPr>
  </w:style>
  <w:style w:type="paragraph" w:styleId="Notedebasdepage">
    <w:name w:val="footnote text"/>
    <w:basedOn w:val="Normal"/>
    <w:rsid w:val="00480CEA"/>
  </w:style>
  <w:style w:type="paragraph" w:customStyle="1" w:styleId="ftiret">
    <w:name w:val="f_tiret"/>
    <w:basedOn w:val="Normal"/>
    <w:rsid w:val="00480CEA"/>
    <w:pPr>
      <w:tabs>
        <w:tab w:val="left" w:pos="426"/>
      </w:tabs>
      <w:spacing w:before="60"/>
      <w:ind w:left="142" w:hanging="142"/>
      <w:jc w:val="both"/>
    </w:pPr>
  </w:style>
  <w:style w:type="paragraph" w:customStyle="1" w:styleId="fcasegauche">
    <w:name w:val="f_case_gauche"/>
    <w:basedOn w:val="Normal"/>
    <w:rsid w:val="00480CEA"/>
    <w:pPr>
      <w:spacing w:after="60"/>
      <w:ind w:left="284" w:hanging="284"/>
      <w:jc w:val="both"/>
    </w:pPr>
  </w:style>
  <w:style w:type="paragraph" w:customStyle="1" w:styleId="fcase1ertab">
    <w:name w:val="f_case_1ertab"/>
    <w:basedOn w:val="Normal"/>
    <w:rsid w:val="00480CEA"/>
    <w:pPr>
      <w:tabs>
        <w:tab w:val="left" w:pos="426"/>
      </w:tabs>
      <w:ind w:left="709" w:hanging="709"/>
      <w:jc w:val="both"/>
    </w:pPr>
  </w:style>
  <w:style w:type="paragraph" w:customStyle="1" w:styleId="fcase2metab">
    <w:name w:val="f_case_2èmetab"/>
    <w:basedOn w:val="Normal"/>
    <w:rsid w:val="00480CEA"/>
    <w:pPr>
      <w:tabs>
        <w:tab w:val="left" w:pos="426"/>
        <w:tab w:val="left" w:pos="851"/>
      </w:tabs>
      <w:ind w:left="1134" w:hanging="1134"/>
      <w:jc w:val="both"/>
    </w:pPr>
  </w:style>
  <w:style w:type="paragraph" w:customStyle="1" w:styleId="Commentaire1">
    <w:name w:val="Commentaire1"/>
    <w:basedOn w:val="Normal"/>
    <w:rsid w:val="00480CEA"/>
  </w:style>
  <w:style w:type="paragraph" w:customStyle="1" w:styleId="Corpsdetexte21">
    <w:name w:val="Corps de texte 21"/>
    <w:basedOn w:val="Normal"/>
    <w:rsid w:val="00480CEA"/>
    <w:pPr>
      <w:tabs>
        <w:tab w:val="left" w:pos="6237"/>
      </w:tabs>
      <w:spacing w:before="120"/>
    </w:pPr>
    <w:rPr>
      <w:rFonts w:ascii="Arial" w:hAnsi="Arial" w:cs="Arial"/>
      <w:i/>
      <w:sz w:val="24"/>
    </w:rPr>
  </w:style>
  <w:style w:type="paragraph" w:customStyle="1" w:styleId="Corpsdetexte31">
    <w:name w:val="Corps de texte 31"/>
    <w:basedOn w:val="Normal"/>
    <w:rsid w:val="00480CEA"/>
    <w:rPr>
      <w:rFonts w:ascii="Arial" w:hAnsi="Arial" w:cs="Arial"/>
      <w:bCs/>
      <w:i/>
      <w:iCs/>
      <w:sz w:val="16"/>
    </w:rPr>
  </w:style>
  <w:style w:type="paragraph" w:styleId="Retraitcorpsdetexte">
    <w:name w:val="Body Text Indent"/>
    <w:basedOn w:val="Normal"/>
    <w:rsid w:val="00480CEA"/>
    <w:pPr>
      <w:ind w:left="567"/>
    </w:pPr>
    <w:rPr>
      <w:rFonts w:ascii="Arial" w:hAnsi="Arial" w:cs="Arial"/>
      <w:bCs/>
      <w:i/>
      <w:iCs/>
      <w:sz w:val="16"/>
    </w:rPr>
  </w:style>
  <w:style w:type="paragraph" w:styleId="NormalWeb">
    <w:name w:val="Normal (Web)"/>
    <w:basedOn w:val="Normal"/>
    <w:rsid w:val="00480CE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480CEA"/>
    <w:pPr>
      <w:ind w:left="2268"/>
    </w:pPr>
    <w:rPr>
      <w:rFonts w:ascii="Arial" w:hAnsi="Arial" w:cs="Arial"/>
      <w:i/>
      <w:iCs/>
      <w:sz w:val="16"/>
      <w:szCs w:val="16"/>
    </w:rPr>
  </w:style>
  <w:style w:type="paragraph" w:styleId="Textedebulles">
    <w:name w:val="Balloon Text"/>
    <w:basedOn w:val="Normal"/>
    <w:rsid w:val="00480CEA"/>
    <w:rPr>
      <w:rFonts w:ascii="Tahoma" w:hAnsi="Tahoma" w:cs="Tahoma"/>
      <w:sz w:val="16"/>
      <w:szCs w:val="16"/>
    </w:rPr>
  </w:style>
  <w:style w:type="paragraph" w:styleId="Objetducommentaire">
    <w:name w:val="annotation subject"/>
    <w:basedOn w:val="Commentaire1"/>
    <w:next w:val="Commentaire1"/>
    <w:rsid w:val="00480CEA"/>
    <w:rPr>
      <w:b/>
      <w:bCs/>
    </w:rPr>
  </w:style>
  <w:style w:type="paragraph" w:customStyle="1" w:styleId="Contenudetableau">
    <w:name w:val="Contenu de tableau"/>
    <w:basedOn w:val="Normal"/>
    <w:rsid w:val="00480CEA"/>
    <w:pPr>
      <w:suppressLineNumbers/>
    </w:pPr>
  </w:style>
  <w:style w:type="paragraph" w:customStyle="1" w:styleId="Titredetableau">
    <w:name w:val="Titre de tableau"/>
    <w:basedOn w:val="Contenudetableau"/>
    <w:rsid w:val="00480CE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Corpsdetexte2">
    <w:name w:val="Body Text 2"/>
    <w:basedOn w:val="Normal"/>
    <w:link w:val="Corpsdetexte2Car"/>
    <w:rsid w:val="00AF3829"/>
    <w:pPr>
      <w:suppressAutoHyphens w:val="0"/>
      <w:spacing w:after="120" w:line="480" w:lineRule="auto"/>
    </w:pPr>
    <w:rPr>
      <w:lang w:eastAsia="fr-FR"/>
    </w:rPr>
  </w:style>
  <w:style w:type="character" w:customStyle="1" w:styleId="Corpsdetexte2Car">
    <w:name w:val="Corps de texte 2 Car"/>
    <w:basedOn w:val="Policepardfaut"/>
    <w:link w:val="Corpsdetexte2"/>
    <w:rsid w:val="00AF3829"/>
    <w:rPr>
      <w:rFonts w:ascii="Univers" w:hAnsi="Univers" w:cs="Univers"/>
    </w:rPr>
  </w:style>
  <w:style w:type="character" w:customStyle="1" w:styleId="En-tteCar">
    <w:name w:val="En-tête Car"/>
    <w:link w:val="En-tte"/>
    <w:uiPriority w:val="99"/>
    <w:rsid w:val="00FD6D0F"/>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F7399-9D1C-478D-96AB-10BE7C079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49</TotalTime>
  <Pages>5</Pages>
  <Words>1517</Words>
  <Characters>8346</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RAMJATTAN Edouard</cp:lastModifiedBy>
  <cp:revision>21</cp:revision>
  <cp:lastPrinted>2016-04-08T19:31:00Z</cp:lastPrinted>
  <dcterms:created xsi:type="dcterms:W3CDTF">2016-10-27T10:43:00Z</dcterms:created>
  <dcterms:modified xsi:type="dcterms:W3CDTF">2026-02-09T16:45:00Z</dcterms:modified>
</cp:coreProperties>
</file>